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A6157" w14:textId="77777777" w:rsidR="007200EB" w:rsidRPr="00E64C85" w:rsidRDefault="007200EB" w:rsidP="007200EB">
      <w:pPr>
        <w:ind w:firstLine="720"/>
        <w:jc w:val="center"/>
        <w:rPr>
          <w:b/>
        </w:rPr>
      </w:pPr>
      <w:bookmarkStart w:id="0" w:name="_GoBack"/>
      <w:bookmarkEnd w:id="0"/>
      <w:r w:rsidRPr="00E64C85">
        <w:rPr>
          <w:b/>
          <w:bCs/>
        </w:rPr>
        <w:t>TECHNINĖ SPECIFIKACIJA</w:t>
      </w:r>
    </w:p>
    <w:p w14:paraId="15552B50" w14:textId="77777777" w:rsidR="007200EB" w:rsidRPr="001325A1" w:rsidRDefault="007200EB" w:rsidP="007200EB">
      <w:pPr>
        <w:ind w:left="5040" w:firstLine="480"/>
        <w:rPr>
          <w:sz w:val="22"/>
          <w:szCs w:val="22"/>
        </w:rPr>
      </w:pPr>
    </w:p>
    <w:p w14:paraId="376EB656" w14:textId="77777777" w:rsidR="007200EB" w:rsidRPr="00E64C85" w:rsidRDefault="007200EB" w:rsidP="007200EB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E64C85">
        <w:rPr>
          <w:rFonts w:eastAsia="Calibri"/>
          <w:color w:val="000000"/>
          <w:sz w:val="22"/>
          <w:szCs w:val="22"/>
          <w:lang w:eastAsia="en-US"/>
        </w:rPr>
        <w:t>4 objekto dalis: “Šviesolaidinių linijų kanalų analizatorius su galios matavimo funkcija” (1 vienetas)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2833"/>
        <w:gridCol w:w="3263"/>
        <w:gridCol w:w="2403"/>
      </w:tblGrid>
      <w:tr w:rsidR="007200EB" w:rsidRPr="00E64C85" w14:paraId="2C95C2B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5E127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Eil. Nr.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B5BD3" w14:textId="77777777" w:rsidR="007200EB" w:rsidRPr="00E64C85" w:rsidRDefault="007200EB" w:rsidP="007200EB">
            <w:pPr>
              <w:contextualSpacing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Techninių savybių aprašymas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9282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Reikalaujama parametro reikšmė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74B6F" w14:textId="77777777" w:rsidR="007200EB" w:rsidRPr="00AB0310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Siūloma parametro reikšmė*</w:t>
            </w:r>
            <w:r w:rsidR="0080518B"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0518B" w:rsidRPr="00AB0310"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  <w:t>(pildo tiekėjas)</w:t>
            </w:r>
          </w:p>
        </w:tc>
      </w:tr>
      <w:tr w:rsidR="007200EB" w:rsidRPr="00E64C85" w14:paraId="380C57E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5EDF" w14:textId="77777777" w:rsidR="007200EB" w:rsidRPr="00E64C85" w:rsidRDefault="007200EB" w:rsidP="007200E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49CE" w14:textId="77777777" w:rsidR="007200EB" w:rsidRPr="00AB0310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paskirtis ir konstrukcija</w:t>
            </w:r>
          </w:p>
        </w:tc>
      </w:tr>
      <w:tr w:rsidR="007200EB" w:rsidRPr="00E64C85" w14:paraId="1261937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4FA41" w14:textId="77777777" w:rsidR="007200EB" w:rsidRPr="00E64C85" w:rsidRDefault="007200EB" w:rsidP="007200E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7871" w14:textId="77777777" w:rsidR="007200EB" w:rsidRPr="00E64C85" w:rsidRDefault="007200EB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paskirtis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3EF2" w14:textId="77777777" w:rsidR="007200EB" w:rsidRPr="00E64C85" w:rsidRDefault="007200EB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kabelinių linijų optinio spektro DWDM/CWDM kanalų analizatorius su galios matavimo funkcija.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B716" w14:textId="570DC9F0" w:rsidR="007200EB" w:rsidRPr="00AB0310" w:rsidRDefault="00623800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kabelinių linijų optinio spektro DWDM/CWDM kanalų analizatorius su galios matavimo funkcija.</w:t>
            </w:r>
          </w:p>
        </w:tc>
      </w:tr>
      <w:tr w:rsidR="00623800" w:rsidRPr="00E64C85" w14:paraId="2285C0D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3412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7493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konstrukcija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03AB" w14:textId="77777777" w:rsidR="00623800" w:rsidRPr="00E64C85" w:rsidRDefault="00623800" w:rsidP="00623800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Universali pagrindinė nešiojamo prietaiso bazė su specializuotu matavimo moduliu.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8FE9" w14:textId="76CB0908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Universali pagrindinė nešiojamo prietaiso bazė su specializuotu matavimo moduliu.</w:t>
            </w:r>
          </w:p>
        </w:tc>
      </w:tr>
      <w:tr w:rsidR="00623800" w:rsidRPr="00E64C85" w14:paraId="1444754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4318F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DD91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DA5F" w14:textId="77777777" w:rsidR="00623800" w:rsidRPr="00E64C85" w:rsidRDefault="00623800" w:rsidP="00623800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Nešiojamas, su galimybe dirbti lauko sąlygomis.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3672" w14:textId="6626636D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Nešiojamas, su galimybe dirbti lauko sąlygomis.</w:t>
            </w:r>
          </w:p>
        </w:tc>
      </w:tr>
      <w:tr w:rsidR="00623800" w:rsidRPr="00E64C85" w14:paraId="7BE8D41E" w14:textId="77777777" w:rsidTr="005F09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F1AC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14E6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Gamintojas ir modulių modeliai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D84FD" w14:textId="77777777" w:rsidR="00623800" w:rsidRPr="00E64C85" w:rsidRDefault="00623800" w:rsidP="00623800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737D4">
              <w:rPr>
                <w:sz w:val="20"/>
                <w:szCs w:val="20"/>
              </w:rPr>
              <w:t>Nurodyti</w:t>
            </w:r>
            <w:r>
              <w:rPr>
                <w:sz w:val="20"/>
                <w:szCs w:val="20"/>
              </w:rPr>
              <w:t xml:space="preserve"> gamintoją,</w:t>
            </w:r>
            <w:r w:rsidRPr="007737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platformos </w:t>
            </w:r>
            <w:r w:rsidRPr="007737D4">
              <w:rPr>
                <w:sz w:val="20"/>
                <w:szCs w:val="20"/>
              </w:rPr>
              <w:t>modelį</w:t>
            </w:r>
            <w:r>
              <w:rPr>
                <w:sz w:val="20"/>
                <w:szCs w:val="20"/>
              </w:rPr>
              <w:t xml:space="preserve"> ir komplektuojančių modulių modelius (pateikiant siulomos platformos ir modulių gamintojo kodus).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F919" w14:textId="77777777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Viavi</w:t>
            </w:r>
          </w:p>
          <w:p w14:paraId="23CA6EF1" w14:textId="280EDEA1" w:rsidR="00623800" w:rsidRPr="00AB0310" w:rsidRDefault="00623800" w:rsidP="00623800">
            <w:pPr>
              <w:contextualSpacing/>
              <w:rPr>
                <w:color w:val="000000"/>
                <w:sz w:val="20"/>
                <w:szCs w:val="20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Platforma </w:t>
            </w:r>
            <w:r w:rsidRPr="00AB0310">
              <w:rPr>
                <w:color w:val="000000"/>
                <w:sz w:val="20"/>
                <w:szCs w:val="20"/>
              </w:rPr>
              <w:t>MTS 6000A EM6000AV2M</w:t>
            </w:r>
          </w:p>
          <w:p w14:paraId="5D7FA07A" w14:textId="480C09F1" w:rsidR="00623800" w:rsidRPr="00AB0310" w:rsidRDefault="00623800" w:rsidP="00623800">
            <w:pPr>
              <w:contextualSpacing/>
              <w:rPr>
                <w:color w:val="000000"/>
                <w:sz w:val="20"/>
                <w:szCs w:val="20"/>
              </w:rPr>
            </w:pPr>
            <w:r w:rsidRPr="00AB0310">
              <w:rPr>
                <w:color w:val="000000"/>
                <w:sz w:val="20"/>
                <w:szCs w:val="20"/>
              </w:rPr>
              <w:t>Moduliai E6100-ENC; 2304/91.04 OSA-110R</w:t>
            </w:r>
          </w:p>
          <w:p w14:paraId="58B391AF" w14:textId="6A9651BB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23800" w:rsidRPr="00E64C85" w14:paraId="0AD312D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722B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AB6B" w14:textId="77777777" w:rsidR="00623800" w:rsidRPr="00AB0310" w:rsidRDefault="00623800" w:rsidP="0062380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ekranas</w:t>
            </w:r>
          </w:p>
        </w:tc>
      </w:tr>
      <w:tr w:rsidR="00623800" w:rsidRPr="00E64C85" w14:paraId="7B240C1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B72C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FBBD" w14:textId="77777777" w:rsidR="00623800" w:rsidRPr="00E64C85" w:rsidRDefault="00623800" w:rsidP="00623800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technologija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3297" w14:textId="77777777" w:rsidR="00623800" w:rsidRPr="00E64C85" w:rsidRDefault="00623800" w:rsidP="00623800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TFT, pritaikytas lietimui („Touch screen“).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95C8" w14:textId="0AF6E227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TFT Touch screen</w:t>
            </w:r>
          </w:p>
        </w:tc>
      </w:tr>
      <w:tr w:rsidR="00623800" w:rsidRPr="00E64C85" w14:paraId="50BA91F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F677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0AAD" w14:textId="77777777" w:rsidR="00623800" w:rsidRPr="00E64C85" w:rsidRDefault="00623800" w:rsidP="00623800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įstrižainė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415A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7,8 colio.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DD82" w14:textId="566D698E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8“</w:t>
            </w:r>
          </w:p>
        </w:tc>
      </w:tr>
      <w:tr w:rsidR="00623800" w:rsidRPr="00E64C85" w14:paraId="7BE5B99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88BC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67EB" w14:textId="77777777" w:rsidR="00623800" w:rsidRPr="00E64C85" w:rsidRDefault="00623800" w:rsidP="00623800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skiriamoji geba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711E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750 x 580 pikselių.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886F" w14:textId="784F4B49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800x600 pikselių</w:t>
            </w:r>
          </w:p>
        </w:tc>
      </w:tr>
      <w:tr w:rsidR="00623800" w:rsidRPr="00E64C85" w14:paraId="06FF3570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3A63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C21B" w14:textId="77777777" w:rsidR="00623800" w:rsidRPr="00E64C85" w:rsidRDefault="00623800" w:rsidP="00623800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tipas, ne prastesnis kaip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4CFE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Sensorinis, spalvotas.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752D" w14:textId="1016FE78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Sensorinis, spalvotas</w:t>
            </w:r>
          </w:p>
        </w:tc>
      </w:tr>
      <w:tr w:rsidR="00623800" w:rsidRPr="00E64C85" w14:paraId="1B3E0E2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C75B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B457" w14:textId="77777777" w:rsidR="00623800" w:rsidRPr="00E64C85" w:rsidRDefault="00623800" w:rsidP="00623800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savybės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55FC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Ekranas turi būti pritaikytas darbui lauko sąlygomis esant saulės apšvietimui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58FE" w14:textId="7030F706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Pritaikytas darbui lauko sąlygomis esant saulės apšvietimui</w:t>
            </w:r>
          </w:p>
        </w:tc>
      </w:tr>
      <w:tr w:rsidR="00623800" w:rsidRPr="00E64C85" w14:paraId="727EEF4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783D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9639" w14:textId="77777777" w:rsidR="00623800" w:rsidRPr="00AB0310" w:rsidRDefault="00623800" w:rsidP="0062380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korpusas</w:t>
            </w:r>
          </w:p>
        </w:tc>
      </w:tr>
      <w:tr w:rsidR="00623800" w:rsidRPr="00E64C85" w14:paraId="30301648" w14:textId="77777777" w:rsidTr="005F09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90A0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FA27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svoris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F9492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daugiau kaip 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,7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kg (su baterija ir moduliu)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55D1" w14:textId="5BC4B225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3,4 kg</w:t>
            </w:r>
          </w:p>
        </w:tc>
      </w:tr>
      <w:tr w:rsidR="00623800" w:rsidRPr="00E64C85" w14:paraId="1F2AE79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9C73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CEE1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Galimybė plėsti prietaiso funkcionalumą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52E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galimybė prijungti kitus modulius - Ethernet, ir pan.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6E93" w14:textId="32AD779F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Galima prijungti Ethernet ir kt. modulius</w:t>
            </w:r>
          </w:p>
        </w:tc>
      </w:tr>
      <w:tr w:rsidR="00623800" w:rsidRPr="00E64C85" w14:paraId="778895E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DB14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5E97" w14:textId="77777777" w:rsidR="00623800" w:rsidRPr="00AB0310" w:rsidRDefault="00623800" w:rsidP="0062380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Aplinkos sąlygos</w:t>
            </w:r>
          </w:p>
        </w:tc>
      </w:tr>
      <w:tr w:rsidR="00623800" w:rsidRPr="00E64C85" w14:paraId="14EA6FA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B0F5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9286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Darbo su prietaisu aplinkos temperatūra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119E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nuo 5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+40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CCA9" w14:textId="365E542D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 xml:space="preserve">+5 to +40°C </w:t>
            </w:r>
          </w:p>
        </w:tc>
      </w:tr>
      <w:tr w:rsidR="00623800" w:rsidRPr="00E64C85" w14:paraId="6176F2B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F221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8AE6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saugojimo aplinkos temperatūra (be baterijos)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41CC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nuo –20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+60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DC7A" w14:textId="584F40B2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−20 to +60°C</w:t>
            </w:r>
          </w:p>
        </w:tc>
      </w:tr>
      <w:tr w:rsidR="00623800" w:rsidRPr="00E64C85" w14:paraId="7D332A5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43F4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994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saugojimo aplinkos drėgnumas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669D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Iki 90% (be kondensato).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5254" w14:textId="4E9C62C9" w:rsidR="00623800" w:rsidRPr="00AB0310" w:rsidRDefault="001C4D5B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Iki 90% (be kondensato)</w:t>
            </w:r>
          </w:p>
        </w:tc>
      </w:tr>
      <w:tr w:rsidR="00623800" w:rsidRPr="00E64C85" w14:paraId="68FA6BF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6268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08B9" w14:textId="77777777" w:rsidR="00623800" w:rsidRPr="00AB0310" w:rsidRDefault="00623800" w:rsidP="0062380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Maitinimas</w:t>
            </w:r>
          </w:p>
        </w:tc>
      </w:tr>
      <w:tr w:rsidR="00623800" w:rsidRPr="00E64C85" w14:paraId="557A271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D8706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E146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maitinimas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0A13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Iš 100-240V kintamos srovės tinklo 50/60 Hz ir vidinių akumuliatorių.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7E53" w14:textId="2245F3BF" w:rsidR="00623800" w:rsidRPr="00AB0310" w:rsidRDefault="001C4D5B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Iš 100-240V kintamos srovės tinklo 50/60 Hz ir vidinių akumuliatorių.</w:t>
            </w:r>
          </w:p>
        </w:tc>
      </w:tr>
      <w:tr w:rsidR="00623800" w:rsidRPr="00E64C85" w14:paraId="2168A1B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AD30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E780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Akumuliatorių baterijos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E3E7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baterija ir jos pakrovėjas (jei nėra integruotas) turi būti pateikiami kartu su prietaisu.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FCEB" w14:textId="3E14EF7C" w:rsidR="00623800" w:rsidRPr="00AB0310" w:rsidRDefault="001C4D5B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baterija ir jos pakrovėjas pateikiami kartu su prietaisu.</w:t>
            </w:r>
          </w:p>
        </w:tc>
      </w:tr>
      <w:tr w:rsidR="00623800" w:rsidRPr="00E64C85" w14:paraId="2754D66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6A88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ABB5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Akumuliatoriaus darbo laikas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49D3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 4 val.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DBEC" w14:textId="796B0B17" w:rsidR="00623800" w:rsidRPr="00AB0310" w:rsidRDefault="001C4D5B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4 val.</w:t>
            </w:r>
          </w:p>
        </w:tc>
      </w:tr>
      <w:tr w:rsidR="00623800" w:rsidRPr="00E64C85" w14:paraId="1D070F4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4BC8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4439" w14:textId="77777777" w:rsidR="00623800" w:rsidRPr="00AB0310" w:rsidRDefault="00623800" w:rsidP="0062380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Programinė įranga</w:t>
            </w:r>
          </w:p>
        </w:tc>
      </w:tr>
      <w:tr w:rsidR="00623800" w:rsidRPr="00E64C85" w14:paraId="1C94163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1492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E45A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 įranga su licencijomis darbui su prietaisu ir matavimais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3D32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Specializuota WDM analizei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5B3D" w14:textId="7EE98343" w:rsidR="00623800" w:rsidRPr="00AB0310" w:rsidRDefault="001C4D5B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Pateikiama komplekte</w:t>
            </w:r>
          </w:p>
        </w:tc>
      </w:tr>
      <w:tr w:rsidR="00623800" w:rsidRPr="00E64C85" w14:paraId="14E8A60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1AE9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622B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Programinės įrangos darbui su matavimais kalbos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D979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lietuvių arba anglų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C63B" w14:textId="25565468" w:rsidR="00623800" w:rsidRPr="00AB0310" w:rsidRDefault="001C4D5B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Anglų k.</w:t>
            </w:r>
          </w:p>
        </w:tc>
      </w:tr>
      <w:tr w:rsidR="00623800" w:rsidRPr="00E64C85" w14:paraId="093C162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C676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82FE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Programinės įrangos palaikymas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3A38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nemokamas prietaiso programines įrangos atnaujinimas iš gamintojo techninio palaikymo puslapio arba kitu būdu.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F3835" w14:textId="7DB46217" w:rsidR="00623800" w:rsidRPr="00AB0310" w:rsidRDefault="001C4D5B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Nemokamas prietaiso programinės įrangos atnaujinimas iš gamintojo techninio palaikymo puslapio arba kitu būdu</w:t>
            </w:r>
          </w:p>
        </w:tc>
      </w:tr>
      <w:tr w:rsidR="00623800" w:rsidRPr="00E64C85" w14:paraId="51FA77F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D7C3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43A3" w14:textId="77777777" w:rsidR="00623800" w:rsidRPr="00AB0310" w:rsidRDefault="00623800" w:rsidP="0062380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sąsajos</w:t>
            </w:r>
          </w:p>
        </w:tc>
      </w:tr>
      <w:tr w:rsidR="00623800" w:rsidRPr="00E64C85" w14:paraId="1F09CB7F" w14:textId="77777777" w:rsidTr="005F09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1275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DB69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sąsajų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1ADF" w14:textId="2556DC09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2 vnt. USB 2.0, AUX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78F9" w14:textId="77777777" w:rsidR="003E5036" w:rsidRPr="00AB0310" w:rsidRDefault="003E5036" w:rsidP="003E50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2 USB 2.0 ports</w:t>
            </w:r>
          </w:p>
          <w:p w14:paraId="6FF0ABAA" w14:textId="77777777" w:rsidR="003E5036" w:rsidRPr="00AB0310" w:rsidRDefault="003E5036" w:rsidP="003E50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1 mini-USB 2.0 port</w:t>
            </w:r>
          </w:p>
          <w:p w14:paraId="7EF69656" w14:textId="77777777" w:rsidR="003E5036" w:rsidRPr="00AB0310" w:rsidRDefault="003E5036" w:rsidP="003E50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RJ45 LAN 10/100/1000 Mbps</w:t>
            </w:r>
          </w:p>
          <w:p w14:paraId="54F24B91" w14:textId="77777777" w:rsidR="003E5036" w:rsidRPr="00AB0310" w:rsidRDefault="003E5036" w:rsidP="003E50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1 RS422 interface</w:t>
            </w:r>
          </w:p>
          <w:p w14:paraId="2F3B21A9" w14:textId="075DDE87" w:rsidR="003E5036" w:rsidRPr="00AB0310" w:rsidRDefault="003E5036" w:rsidP="003E50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 xml:space="preserve">1 </w:t>
            </w:r>
            <w:r w:rsidR="00BF3C27">
              <w:rPr>
                <w:rFonts w:eastAsiaTheme="minorHAnsi"/>
                <w:sz w:val="20"/>
                <w:szCs w:val="20"/>
                <w:lang w:eastAsia="en-US"/>
              </w:rPr>
              <w:t>A</w:t>
            </w:r>
            <w:r w:rsidRPr="00AB0310">
              <w:rPr>
                <w:rFonts w:eastAsiaTheme="minorHAnsi"/>
                <w:sz w:val="20"/>
                <w:szCs w:val="20"/>
                <w:lang w:eastAsia="en-US"/>
              </w:rPr>
              <w:t xml:space="preserve">udio jack </w:t>
            </w:r>
          </w:p>
          <w:p w14:paraId="551B9AAD" w14:textId="0A8722F8" w:rsidR="00623800" w:rsidRPr="00AB0310" w:rsidRDefault="003E5036" w:rsidP="003E5036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1 micro SD interface</w:t>
            </w:r>
          </w:p>
        </w:tc>
      </w:tr>
      <w:tr w:rsidR="00623800" w:rsidRPr="00E64C85" w14:paraId="70E0C97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8926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519E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duomenų sąsajų kiekis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F9EF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2 vnt.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1001" w14:textId="59C7F706" w:rsidR="00623800" w:rsidRPr="00AB0310" w:rsidRDefault="003E5036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3 vnt.</w:t>
            </w:r>
          </w:p>
        </w:tc>
      </w:tr>
      <w:tr w:rsidR="00623800" w:rsidRPr="00E64C85" w14:paraId="280DC97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7833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2F8C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tinklo sąsajos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BA72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1 vnt. RJ45 LAN 10/100/1000 Mbps. Ir WiFi.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AB56" w14:textId="77777777" w:rsidR="003E5036" w:rsidRPr="00AB0310" w:rsidRDefault="003E5036" w:rsidP="003E503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RJ45 LAN 10/100/1000 Mbps</w:t>
            </w:r>
          </w:p>
          <w:p w14:paraId="679A5DCF" w14:textId="1B3EC8CF" w:rsidR="00623800" w:rsidRPr="00AB0310" w:rsidRDefault="003E5036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Built-in WiFi 802.11 b/g/n</w:t>
            </w:r>
          </w:p>
        </w:tc>
      </w:tr>
      <w:tr w:rsidR="00623800" w:rsidRPr="00E64C85" w14:paraId="00EB0E3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5FA0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59F7" w14:textId="77777777" w:rsidR="00623800" w:rsidRPr="00AB0310" w:rsidRDefault="00623800" w:rsidP="0062380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Prietaso matavimo modulio funkcijos</w:t>
            </w:r>
          </w:p>
        </w:tc>
      </w:tr>
      <w:tr w:rsidR="00623800" w:rsidRPr="00E64C85" w14:paraId="1FD185D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BB6F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6E89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modulio palaikomų bangų ilgiai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6193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nei: Nuo 1250 iki 1650nm.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1C25" w14:textId="2198D8D7" w:rsidR="00623800" w:rsidRPr="00AB0310" w:rsidRDefault="00012218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1250 to 1650 nm</w:t>
            </w:r>
          </w:p>
        </w:tc>
      </w:tr>
      <w:tr w:rsidR="00623800" w:rsidRPr="00E64C85" w14:paraId="7AE537D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7C9D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7D22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Skaidulos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62FB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2B1A" w14:textId="5284EFE7" w:rsidR="00623800" w:rsidRPr="00AB0310" w:rsidRDefault="00012218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(SMF).</w:t>
            </w:r>
          </w:p>
        </w:tc>
      </w:tr>
      <w:tr w:rsidR="00623800" w:rsidRPr="00E64C85" w14:paraId="132DB5A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4A8A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5E48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modulio optinės jungties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DB4D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nei: SC/UPC.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0F95" w14:textId="06FD75BD" w:rsidR="00623800" w:rsidRPr="00AB0310" w:rsidRDefault="00012218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SC/UPC</w:t>
            </w:r>
          </w:p>
        </w:tc>
      </w:tr>
      <w:tr w:rsidR="00623800" w:rsidRPr="00E64C85" w14:paraId="1641142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7825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1149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modulio optinės sąsajos apsauga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024D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apsaugota nuo dulkių ir kitų išorinių veiksnių.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0337" w14:textId="54EA366B" w:rsidR="00623800" w:rsidRPr="00AB0310" w:rsidRDefault="00012218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Apsaugota nuo dulkių ir kitų išorinių veiksnių.</w:t>
            </w:r>
          </w:p>
        </w:tc>
      </w:tr>
      <w:tr w:rsidR="00623800" w:rsidRPr="00E64C85" w14:paraId="4C9D7AB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AE00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8AF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Kanalų atskyrimas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AD85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33 iki 200 GHz, CWDM. Ne mažiau kaip 256 kanalai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86C8" w14:textId="4BA02E70" w:rsidR="00623800" w:rsidRPr="00AB0310" w:rsidRDefault="00012218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33 to 200 GHz, CWDM. 256 kanalai</w:t>
            </w:r>
          </w:p>
        </w:tc>
      </w:tr>
      <w:tr w:rsidR="00623800" w:rsidRPr="00E64C85" w14:paraId="441BEEA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03C4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5A01" w14:textId="77777777" w:rsidR="00623800" w:rsidRPr="00E64C85" w:rsidRDefault="00623800" w:rsidP="00623800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Palaikomi moduliacijų formatai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D678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NRZ/RZOOK, DB, PSBT, CSRZ, DPSK, BPSK, QPSK, PM QPSK.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B732" w14:textId="77777777" w:rsidR="00012218" w:rsidRPr="00AB0310" w:rsidRDefault="00012218" w:rsidP="0001221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NRZ/RZOOK,</w:t>
            </w:r>
          </w:p>
          <w:p w14:paraId="1046D69A" w14:textId="77777777" w:rsidR="00012218" w:rsidRPr="00AB0310" w:rsidRDefault="00012218" w:rsidP="0001221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DB, PSBT, CSRZ, DPSK, BPSK,</w:t>
            </w:r>
          </w:p>
          <w:p w14:paraId="449C880B" w14:textId="08A398D5" w:rsidR="00623800" w:rsidRPr="00AB0310" w:rsidRDefault="00012218" w:rsidP="00012218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QPSK, and PM QPSK</w:t>
            </w:r>
          </w:p>
        </w:tc>
      </w:tr>
      <w:tr w:rsidR="00623800" w:rsidRPr="00E64C85" w14:paraId="0F40869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62A4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35F3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Rezultatų lentelė privalo turėti šiuos parametrus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753B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Kanalų skaičių, bangos ilgį, kanalų atskyrimą, galią, triukšmų lygį, signalo ir triukšmo santykį (OSNR).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3CFD" w14:textId="35429282" w:rsidR="00623800" w:rsidRPr="00AB0310" w:rsidRDefault="00012218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Rezultatų lentelė: </w:t>
            </w:r>
            <w:r w:rsid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Kanalų skaičius</w:t>
            </w: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, bangos ilgį, kanalų atskyrimą, galią, triukšmų lygį, signalo ir triukšmo santykį (OSNR).</w:t>
            </w:r>
          </w:p>
        </w:tc>
      </w:tr>
      <w:tr w:rsidR="00623800" w:rsidRPr="00E64C85" w14:paraId="597BE6F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DA33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B3F6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Viso spektro skanavimo laikas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D19C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ilgiau kaip: 5 sek.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4795" w14:textId="21F25015" w:rsidR="00623800" w:rsidRPr="00AB0310" w:rsidRDefault="00012218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&lt; 5 sek.</w:t>
            </w:r>
          </w:p>
        </w:tc>
      </w:tr>
      <w:tr w:rsidR="00623800" w:rsidRPr="00E64C85" w14:paraId="1260A54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32CF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D9D5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Galios matavimo ribos kanalui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A7C8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-55 iki +14 dBm.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7C13" w14:textId="08C9466C" w:rsidR="00623800" w:rsidRPr="00AB0310" w:rsidRDefault="00012218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−60 to +15 dBm</w:t>
            </w:r>
          </w:p>
        </w:tc>
      </w:tr>
      <w:tr w:rsidR="00623800" w:rsidRPr="00E64C85" w14:paraId="285336B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FCAB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F33A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Matuojamų duomenų signalų greitis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E060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40 Gb/s.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705B" w14:textId="6AF978EB" w:rsidR="00623800" w:rsidRPr="00AB0310" w:rsidRDefault="00291732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up to 40 GB/s</w:t>
            </w:r>
          </w:p>
        </w:tc>
      </w:tr>
      <w:tr w:rsidR="00623800" w:rsidRPr="00E64C85" w14:paraId="3DFDAAA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D44A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CB23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Analizės režimai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D6A8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WDM, drift, DFB, OO-OSNR, In-band OSNR.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B5D0" w14:textId="3939B1BD" w:rsidR="00623800" w:rsidRPr="00AB0310" w:rsidRDefault="00291732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WDM, drift, DFB, OO-OSNR, In-band OSNR</w:t>
            </w:r>
          </w:p>
        </w:tc>
      </w:tr>
      <w:tr w:rsidR="00623800" w:rsidRPr="00E64C85" w14:paraId="7C3592F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9EF1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5334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Dinaminis diapazonas „In band OSNR“ režime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A896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23 dB.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7342" w14:textId="2779B8FF" w:rsidR="00623800" w:rsidRPr="00AB0310" w:rsidRDefault="00291732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up to &gt;25 dB</w:t>
            </w:r>
          </w:p>
        </w:tc>
      </w:tr>
      <w:tr w:rsidR="00623800" w:rsidRPr="00E64C85" w14:paraId="7650DBC0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5F28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4F61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Signalo ir triukšmo santykio (OSNR) tikslumas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31E0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±0.7 dB.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3F1B" w14:textId="7FCDF5D7" w:rsidR="00623800" w:rsidRPr="00AB0310" w:rsidRDefault="00AB031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±0.6 dB</w:t>
            </w:r>
          </w:p>
        </w:tc>
      </w:tr>
      <w:tr w:rsidR="00623800" w:rsidRPr="00E64C85" w14:paraId="6EBE42C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5927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DF26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Bangų absoliutus tikslumas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6E34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±0.06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799D" w14:textId="1446089F" w:rsidR="00623800" w:rsidRPr="00AB0310" w:rsidRDefault="009D67D6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± 0.05 nm</w:t>
            </w:r>
          </w:p>
        </w:tc>
      </w:tr>
      <w:tr w:rsidR="00623800" w:rsidRPr="00E64C85" w14:paraId="4E51A07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4507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DFB4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PMD tolerancija „In-band režime“ iki 10Gbit/s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E524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daugiau kaip: 10 ps.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6D5F" w14:textId="7C8DEEB4" w:rsidR="00623800" w:rsidRPr="00AB0310" w:rsidRDefault="009D67D6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up to 10 ps</w:t>
            </w:r>
          </w:p>
        </w:tc>
      </w:tr>
      <w:tr w:rsidR="00623800" w:rsidRPr="00E64C85" w14:paraId="5D9FA00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DB1B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5C4B" w14:textId="77777777" w:rsidR="00623800" w:rsidRPr="00AB0310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Galios matuoklis</w:t>
            </w:r>
          </w:p>
        </w:tc>
      </w:tr>
      <w:tr w:rsidR="00623800" w:rsidRPr="00E64C85" w14:paraId="0E1231A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42D2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40D1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Skaidulos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5330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3A4B" w14:textId="4270E98D" w:rsidR="00623800" w:rsidRPr="00AB0310" w:rsidRDefault="009D67D6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Single Mode Fiber (SMF)</w:t>
            </w:r>
          </w:p>
        </w:tc>
      </w:tr>
      <w:tr w:rsidR="00623800" w:rsidRPr="00E64C85" w14:paraId="691F3B7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B3EB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34AE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Bangos ilgių diapazonas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F039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800 nm iki 1600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7BAC" w14:textId="62B15A57" w:rsidR="00623800" w:rsidRPr="00AB0310" w:rsidRDefault="00AB031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800 to 1650 nm</w:t>
            </w:r>
          </w:p>
        </w:tc>
      </w:tr>
      <w:tr w:rsidR="00623800" w:rsidRPr="00E64C85" w14:paraId="392816A3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3718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7F05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Pasirenkamas bangos ilgis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9A7D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850, 1310, 1490, 1550, 1625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F85AE" w14:textId="615000E6" w:rsidR="00623800" w:rsidRPr="00AB0310" w:rsidRDefault="00AB031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850, 1310, 1490, 1550, 1625 nm</w:t>
            </w:r>
          </w:p>
        </w:tc>
      </w:tr>
      <w:tr w:rsidR="00623800" w:rsidRPr="00E64C85" w14:paraId="0CE77A41" w14:textId="77777777" w:rsidTr="005F09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4E6B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4B97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Matavimo ribos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ACF33" w14:textId="7AF15CE9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–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50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iki +8 dBm.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AE38" w14:textId="4864A03B" w:rsidR="00623800" w:rsidRPr="00AB0310" w:rsidRDefault="00AB031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–60 dBm to +10dBm</w:t>
            </w:r>
          </w:p>
        </w:tc>
      </w:tr>
      <w:tr w:rsidR="00623800" w:rsidRPr="00E64C85" w14:paraId="184233F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D646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9EB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Jungties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98F1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2,5 mm universalus.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36F5" w14:textId="59346919" w:rsidR="00623800" w:rsidRPr="00AB0310" w:rsidRDefault="00AB031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2,5 mm universalus</w:t>
            </w:r>
          </w:p>
        </w:tc>
      </w:tr>
      <w:tr w:rsidR="00623800" w:rsidRPr="00E64C85" w14:paraId="205E339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5D59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ED09" w14:textId="77777777" w:rsidR="00623800" w:rsidRPr="00AB0310" w:rsidRDefault="00623800" w:rsidP="0062380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Matomos šviesos šaltinis</w:t>
            </w:r>
          </w:p>
        </w:tc>
      </w:tr>
      <w:tr w:rsidR="00623800" w:rsidRPr="00E64C85" w14:paraId="70F5848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AA22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B89C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Bangos ilgis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25D7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650 nm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9BE5" w14:textId="7B448374" w:rsidR="00623800" w:rsidRPr="00AB0310" w:rsidRDefault="00AB031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650 nm</w:t>
            </w:r>
          </w:p>
        </w:tc>
      </w:tr>
      <w:tr w:rsidR="00623800" w:rsidRPr="00E64C85" w14:paraId="4E3105B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C47A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2DFF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Lazerio saugumo klasė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79E3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EN60825-1 CLASS 2 arba lygiavertis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C2AC" w14:textId="27B45E43" w:rsidR="00623800" w:rsidRPr="00AB0310" w:rsidRDefault="00AB0310" w:rsidP="00AB0310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Class 2 as per standards EN60825-1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AB0310">
              <w:rPr>
                <w:rFonts w:eastAsiaTheme="minorHAnsi"/>
                <w:sz w:val="20"/>
                <w:szCs w:val="20"/>
                <w:lang w:eastAsia="en-US"/>
              </w:rPr>
              <w:t>and FDA21 CFR Part 1040.10</w:t>
            </w:r>
          </w:p>
        </w:tc>
      </w:tr>
      <w:tr w:rsidR="00623800" w:rsidRPr="00E64C85" w14:paraId="45226F7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3763" w14:textId="77777777" w:rsidR="00623800" w:rsidRPr="00E64C85" w:rsidRDefault="00623800" w:rsidP="0062380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BF1C" w14:textId="77777777" w:rsidR="00623800" w:rsidRPr="00AB0310" w:rsidRDefault="00623800" w:rsidP="0062380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Matuoklio priedai ir kompektacija</w:t>
            </w:r>
          </w:p>
        </w:tc>
      </w:tr>
      <w:tr w:rsidR="00623800" w:rsidRPr="00E64C85" w14:paraId="1132973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D6FC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6894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Apsauginis krepšys su diržu prietaisui gabenti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FE0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315D" w14:textId="2110E6D1" w:rsidR="00623800" w:rsidRPr="00AB0310" w:rsidRDefault="00AB031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623800" w:rsidRPr="00E64C85" w14:paraId="33C0FE7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048C3" w14:textId="77777777" w:rsidR="00623800" w:rsidRPr="00E64C85" w:rsidRDefault="00623800" w:rsidP="0062380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3FA0" w14:textId="77777777" w:rsidR="00623800" w:rsidRPr="00E64C85" w:rsidRDefault="0062380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Kieto korpuso lagaminas prietaisui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AE58" w14:textId="77777777" w:rsidR="00623800" w:rsidRPr="00E64C85" w:rsidRDefault="00623800" w:rsidP="0062380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6246" w14:textId="7F7307C0" w:rsidR="00623800" w:rsidRPr="00AB0310" w:rsidRDefault="00AB0310" w:rsidP="0062380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AB0310" w:rsidRPr="00E64C85" w14:paraId="405DFD7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9EFB" w14:textId="77777777" w:rsidR="00AB0310" w:rsidRPr="00E64C85" w:rsidRDefault="00AB0310" w:rsidP="00AB031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9CF" w14:textId="77777777" w:rsidR="00AB0310" w:rsidRPr="00E64C85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komplektacija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5FDA2" w14:textId="77777777" w:rsidR="00AB0310" w:rsidRPr="00E64C85" w:rsidRDefault="00AB0310" w:rsidP="00AB031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Prietaisas turi būti pilnai paruoštas darbui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1BF9" w14:textId="3C7D17EE" w:rsidR="00AB0310" w:rsidRPr="00AB0310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Prietaisas pilnai paruoštas darbui</w:t>
            </w:r>
          </w:p>
        </w:tc>
      </w:tr>
      <w:tr w:rsidR="00AB0310" w:rsidRPr="00E64C85" w14:paraId="451C058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A309" w14:textId="77777777" w:rsidR="00AB0310" w:rsidRPr="00E64C85" w:rsidRDefault="00AB0310" w:rsidP="00AB0310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8F6C" w14:textId="77777777" w:rsidR="00AB0310" w:rsidRPr="00AB0310" w:rsidRDefault="00AB0310" w:rsidP="00AB0310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Techninis palaikymas</w:t>
            </w:r>
          </w:p>
        </w:tc>
      </w:tr>
      <w:tr w:rsidR="00AB0310" w:rsidRPr="00E64C85" w14:paraId="2FA6F48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6647" w14:textId="77777777" w:rsidR="00AB0310" w:rsidRPr="00E64C85" w:rsidRDefault="00AB0310" w:rsidP="00AB031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9D03" w14:textId="77777777" w:rsidR="00AB0310" w:rsidRPr="00E64C85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kalibravimo sertifikatai su gamintojo išvada apie naudojimo galimybę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7985" w14:textId="77777777" w:rsidR="00AB0310" w:rsidRPr="00E64C85" w:rsidRDefault="00AB0310" w:rsidP="00AB031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(1 komplektas).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BFDA" w14:textId="033C3F52" w:rsidR="00AB0310" w:rsidRPr="00AB0310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</w:t>
            </w:r>
          </w:p>
        </w:tc>
      </w:tr>
      <w:tr w:rsidR="00AB0310" w:rsidRPr="00E64C85" w14:paraId="471B06D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7D58" w14:textId="77777777" w:rsidR="00AB0310" w:rsidRPr="00E64C85" w:rsidRDefault="00AB0310" w:rsidP="00AB031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74AF" w14:textId="77777777" w:rsidR="00AB0310" w:rsidRPr="00E64C85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Vartotojo instrukcija (lietuvių arba anglų kalbomis)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1DA2" w14:textId="77777777" w:rsidR="00AB0310" w:rsidRPr="00E64C85" w:rsidRDefault="00AB0310" w:rsidP="00AB031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 CD-ROM, arba el. formate.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DBAB" w14:textId="074BBDAC" w:rsidR="00AB0310" w:rsidRPr="00AB0310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 anglų k.</w:t>
            </w:r>
          </w:p>
        </w:tc>
      </w:tr>
      <w:tr w:rsidR="00AB0310" w:rsidRPr="00E64C85" w14:paraId="51941439" w14:textId="77777777" w:rsidTr="005F09D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31AA8" w14:textId="77777777" w:rsidR="00AB0310" w:rsidRPr="00E64C85" w:rsidRDefault="00AB0310" w:rsidP="00AB031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9F16" w14:textId="77777777" w:rsidR="00AB0310" w:rsidRPr="00E64C85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Garantinis aptarnavimo laikotarpis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DD2CD" w14:textId="77777777" w:rsidR="00AB0310" w:rsidRPr="00E64C85" w:rsidRDefault="00AB0310" w:rsidP="00AB031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 3 metai.</w:t>
            </w:r>
          </w:p>
          <w:p w14:paraId="7E2CEB12" w14:textId="77777777" w:rsidR="00AB0310" w:rsidRPr="00E64C85" w:rsidRDefault="00AB0310" w:rsidP="00AB031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Garantiniu laikotarpiu aptarnavimas atliekamas gamintojo serviso centre.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Sugedus įrenginiui, tiekėjas rūpinasi įrenginio pristatymu į garantinį centrą ir grąžinimu iš garantinio aptarnavimo centro.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657E" w14:textId="77777777" w:rsidR="00AB0310" w:rsidRPr="00AB0310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3 metai.</w:t>
            </w:r>
          </w:p>
          <w:p w14:paraId="1C430142" w14:textId="02D817FB" w:rsidR="00AB0310" w:rsidRPr="00AB0310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Garantiniu laikotarpiu aptarnavimas atliekamas gamintojo serviso centre. Sugedus įrenginiui, tiekėjas rūpinasi įrenginio pristatymu į garantinį centrą ir grąžinimu iš garantinio aptarnavimo centro</w:t>
            </w:r>
          </w:p>
        </w:tc>
      </w:tr>
      <w:tr w:rsidR="00AB0310" w:rsidRPr="00E64C85" w14:paraId="0F1144BB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A0FB" w14:textId="77777777" w:rsidR="00AB0310" w:rsidRPr="00E64C85" w:rsidRDefault="00AB0310" w:rsidP="00AB0310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8197" w14:textId="77777777" w:rsidR="00AB0310" w:rsidRPr="00E64C85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Pogarantinis techninis laikotarpis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77D6" w14:textId="77777777" w:rsidR="00AB0310" w:rsidRPr="00E64C85" w:rsidRDefault="00AB0310" w:rsidP="00AB0310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≥ 5 metai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E41DA" w14:textId="4406B8FE" w:rsidR="00AB0310" w:rsidRPr="00AB0310" w:rsidRDefault="00AB0310" w:rsidP="00AB0310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AB0310">
              <w:rPr>
                <w:rFonts w:eastAsia="Calibri"/>
                <w:color w:val="000000"/>
                <w:sz w:val="20"/>
                <w:szCs w:val="20"/>
                <w:lang w:eastAsia="en-US"/>
              </w:rPr>
              <w:t>≥ 5 metai</w:t>
            </w:r>
          </w:p>
        </w:tc>
      </w:tr>
    </w:tbl>
    <w:p w14:paraId="24866911" w14:textId="77777777" w:rsidR="007200EB" w:rsidRPr="00E64C85" w:rsidRDefault="007200EB" w:rsidP="007200EB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sectPr w:rsidR="007200EB" w:rsidRPr="00E64C85" w:rsidSect="00C64865">
      <w:footerReference w:type="default" r:id="rId8"/>
      <w:pgSz w:w="11906" w:h="16838"/>
      <w:pgMar w:top="851" w:right="851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F1FF2" w14:textId="77777777" w:rsidR="005A5CCB" w:rsidRDefault="005A5CCB" w:rsidP="006F1CB4">
      <w:r>
        <w:separator/>
      </w:r>
    </w:p>
  </w:endnote>
  <w:endnote w:type="continuationSeparator" w:id="0">
    <w:p w14:paraId="3AA763AE" w14:textId="77777777" w:rsidR="005A5CCB" w:rsidRDefault="005A5CCB" w:rsidP="006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4309098"/>
      <w:docPartObj>
        <w:docPartGallery w:val="Page Numbers (Bottom of Page)"/>
        <w:docPartUnique/>
      </w:docPartObj>
    </w:sdtPr>
    <w:sdtEndPr/>
    <w:sdtContent>
      <w:p w14:paraId="3663ED5A" w14:textId="27116E57" w:rsidR="00A80558" w:rsidRDefault="00A8055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6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2956964" w14:textId="77777777" w:rsidR="00A80558" w:rsidRDefault="00A805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D48EF" w14:textId="77777777" w:rsidR="005A5CCB" w:rsidRDefault="005A5CCB" w:rsidP="006F1CB4">
      <w:r>
        <w:separator/>
      </w:r>
    </w:p>
  </w:footnote>
  <w:footnote w:type="continuationSeparator" w:id="0">
    <w:p w14:paraId="684DD9C5" w14:textId="77777777" w:rsidR="005A5CCB" w:rsidRDefault="005A5CCB" w:rsidP="006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entnr3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421"/>
        </w:tabs>
        <w:ind w:left="421" w:firstLine="5"/>
      </w:pPr>
    </w:lvl>
  </w:abstractNum>
  <w:abstractNum w:abstractNumId="2" w15:restartNumberingAfterBreak="0">
    <w:nsid w:val="00000004"/>
    <w:multiLevelType w:val="multilevel"/>
    <w:tmpl w:val="BD62DD1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421"/>
        </w:tabs>
        <w:ind w:left="421" w:firstLine="5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-578"/>
        </w:tabs>
        <w:ind w:left="502" w:hanging="360"/>
      </w:pPr>
      <w:rPr>
        <w:rFonts w:eastAsia="Calibri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eastAsia="Calibri"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eastAsia="Calibri" w:hint="default"/>
        <w:b w:val="0"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eastAsia="Calibri" w:hint="default"/>
        <w:b w:val="0"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eastAsia="Calibri" w:hint="default"/>
        <w:b w:val="0"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eastAsia="Calibri" w:hint="default"/>
        <w:b w:val="0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eastAsia="Calibri" w:hint="default"/>
        <w:b w:val="0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eastAsia="Calibri" w:hint="default"/>
        <w:b w:val="0"/>
        <w:bCs/>
      </w:rPr>
    </w:lvl>
  </w:abstractNum>
  <w:abstractNum w:abstractNumId="7" w15:restartNumberingAfterBreak="0">
    <w:nsid w:val="1C714184"/>
    <w:multiLevelType w:val="multilevel"/>
    <w:tmpl w:val="BB0077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E20C16"/>
    <w:multiLevelType w:val="multilevel"/>
    <w:tmpl w:val="A7F010C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3986147B"/>
    <w:multiLevelType w:val="multilevel"/>
    <w:tmpl w:val="6E2E6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pStyle w:val="Normalgaramon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42711A19"/>
    <w:multiLevelType w:val="multilevel"/>
    <w:tmpl w:val="DF660344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36A69CC"/>
    <w:multiLevelType w:val="multilevel"/>
    <w:tmpl w:val="B88E9AB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7925F09"/>
    <w:multiLevelType w:val="multilevel"/>
    <w:tmpl w:val="706C72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0E407D5"/>
    <w:multiLevelType w:val="multilevel"/>
    <w:tmpl w:val="73807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75AB685B"/>
    <w:multiLevelType w:val="hybridMultilevel"/>
    <w:tmpl w:val="FF94549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76494"/>
    <w:multiLevelType w:val="multilevel"/>
    <w:tmpl w:val="8172690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77862028"/>
    <w:multiLevelType w:val="multilevel"/>
    <w:tmpl w:val="DCE0060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2170F0"/>
    <w:multiLevelType w:val="multilevel"/>
    <w:tmpl w:val="8D9C32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  <w:lvlOverride w:ilvl="0">
      <w:lvl w:ilvl="0">
        <w:start w:val="1"/>
        <w:numFmt w:val="bullet"/>
        <w:pStyle w:val="lentnr3"/>
        <w:lvlText w:val=""/>
        <w:lvlJc w:val="left"/>
        <w:pPr>
          <w:tabs>
            <w:tab w:val="num" w:pos="927"/>
          </w:tabs>
          <w:ind w:left="0" w:firstLine="567"/>
        </w:pPr>
        <w:rPr>
          <w:rFonts w:ascii="Symbol" w:hAnsi="Symbol" w:hint="default"/>
        </w:rPr>
      </w:lvl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7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8B4"/>
    <w:rsid w:val="00000628"/>
    <w:rsid w:val="00000785"/>
    <w:rsid w:val="00002648"/>
    <w:rsid w:val="000057C1"/>
    <w:rsid w:val="00006372"/>
    <w:rsid w:val="00012218"/>
    <w:rsid w:val="000139BD"/>
    <w:rsid w:val="00013A5B"/>
    <w:rsid w:val="00015AF6"/>
    <w:rsid w:val="00016D32"/>
    <w:rsid w:val="00020F6B"/>
    <w:rsid w:val="00030525"/>
    <w:rsid w:val="00030958"/>
    <w:rsid w:val="00030F09"/>
    <w:rsid w:val="000315EC"/>
    <w:rsid w:val="00031BD9"/>
    <w:rsid w:val="00032BBE"/>
    <w:rsid w:val="0003749F"/>
    <w:rsid w:val="00037ADD"/>
    <w:rsid w:val="000419AB"/>
    <w:rsid w:val="00043827"/>
    <w:rsid w:val="00045B44"/>
    <w:rsid w:val="00046D07"/>
    <w:rsid w:val="0005078D"/>
    <w:rsid w:val="000513E8"/>
    <w:rsid w:val="00052910"/>
    <w:rsid w:val="00053725"/>
    <w:rsid w:val="00053848"/>
    <w:rsid w:val="00056188"/>
    <w:rsid w:val="000642BF"/>
    <w:rsid w:val="00065BB9"/>
    <w:rsid w:val="00066D95"/>
    <w:rsid w:val="00066F64"/>
    <w:rsid w:val="00072B27"/>
    <w:rsid w:val="00076186"/>
    <w:rsid w:val="0008092E"/>
    <w:rsid w:val="00081568"/>
    <w:rsid w:val="0008323B"/>
    <w:rsid w:val="0009221A"/>
    <w:rsid w:val="00093393"/>
    <w:rsid w:val="00095720"/>
    <w:rsid w:val="000A16F5"/>
    <w:rsid w:val="000A1C8F"/>
    <w:rsid w:val="000A27B0"/>
    <w:rsid w:val="000A3D7C"/>
    <w:rsid w:val="000A5ED0"/>
    <w:rsid w:val="000B0C46"/>
    <w:rsid w:val="000B260E"/>
    <w:rsid w:val="000B542A"/>
    <w:rsid w:val="000C1A94"/>
    <w:rsid w:val="000C1B90"/>
    <w:rsid w:val="000C3ED3"/>
    <w:rsid w:val="000C449E"/>
    <w:rsid w:val="000C4893"/>
    <w:rsid w:val="000C4D78"/>
    <w:rsid w:val="000C4E35"/>
    <w:rsid w:val="000D1312"/>
    <w:rsid w:val="000D4C0C"/>
    <w:rsid w:val="000D6202"/>
    <w:rsid w:val="000E1347"/>
    <w:rsid w:val="000E1445"/>
    <w:rsid w:val="000E19ED"/>
    <w:rsid w:val="000E29B1"/>
    <w:rsid w:val="000E3666"/>
    <w:rsid w:val="000E64D4"/>
    <w:rsid w:val="000E6812"/>
    <w:rsid w:val="000E71AD"/>
    <w:rsid w:val="000F0BC6"/>
    <w:rsid w:val="000F731C"/>
    <w:rsid w:val="00100597"/>
    <w:rsid w:val="00101B0B"/>
    <w:rsid w:val="00104F95"/>
    <w:rsid w:val="001063AC"/>
    <w:rsid w:val="001076A0"/>
    <w:rsid w:val="00110E93"/>
    <w:rsid w:val="001113C4"/>
    <w:rsid w:val="00111A56"/>
    <w:rsid w:val="00112401"/>
    <w:rsid w:val="00112E29"/>
    <w:rsid w:val="00113015"/>
    <w:rsid w:val="0011719E"/>
    <w:rsid w:val="0011789B"/>
    <w:rsid w:val="00120156"/>
    <w:rsid w:val="001207BD"/>
    <w:rsid w:val="001208E6"/>
    <w:rsid w:val="00120C71"/>
    <w:rsid w:val="001214CE"/>
    <w:rsid w:val="00124C96"/>
    <w:rsid w:val="00124DF9"/>
    <w:rsid w:val="0012588F"/>
    <w:rsid w:val="00126AAF"/>
    <w:rsid w:val="00126EE9"/>
    <w:rsid w:val="00130D29"/>
    <w:rsid w:val="00131978"/>
    <w:rsid w:val="001325A1"/>
    <w:rsid w:val="00135859"/>
    <w:rsid w:val="001358D3"/>
    <w:rsid w:val="00145AAB"/>
    <w:rsid w:val="00147CAE"/>
    <w:rsid w:val="00147E15"/>
    <w:rsid w:val="001543C7"/>
    <w:rsid w:val="00154B53"/>
    <w:rsid w:val="00157AB3"/>
    <w:rsid w:val="00160715"/>
    <w:rsid w:val="00161F32"/>
    <w:rsid w:val="001626E3"/>
    <w:rsid w:val="00167670"/>
    <w:rsid w:val="00170160"/>
    <w:rsid w:val="00172911"/>
    <w:rsid w:val="001731BD"/>
    <w:rsid w:val="00173635"/>
    <w:rsid w:val="00173C8D"/>
    <w:rsid w:val="00173E7B"/>
    <w:rsid w:val="001811F3"/>
    <w:rsid w:val="00185F53"/>
    <w:rsid w:val="00186487"/>
    <w:rsid w:val="00190059"/>
    <w:rsid w:val="00192790"/>
    <w:rsid w:val="00193527"/>
    <w:rsid w:val="00193B1B"/>
    <w:rsid w:val="001A420B"/>
    <w:rsid w:val="001A57D3"/>
    <w:rsid w:val="001A6DBB"/>
    <w:rsid w:val="001A7DB1"/>
    <w:rsid w:val="001B0052"/>
    <w:rsid w:val="001B10C2"/>
    <w:rsid w:val="001B22BF"/>
    <w:rsid w:val="001B6A30"/>
    <w:rsid w:val="001C1D93"/>
    <w:rsid w:val="001C4568"/>
    <w:rsid w:val="001C4D5B"/>
    <w:rsid w:val="001C5A4E"/>
    <w:rsid w:val="001C79CB"/>
    <w:rsid w:val="001C7DFF"/>
    <w:rsid w:val="001D0635"/>
    <w:rsid w:val="001D3E3F"/>
    <w:rsid w:val="001D3ED9"/>
    <w:rsid w:val="001D68D6"/>
    <w:rsid w:val="001E0CF8"/>
    <w:rsid w:val="001E2CB1"/>
    <w:rsid w:val="001E3395"/>
    <w:rsid w:val="001E387F"/>
    <w:rsid w:val="001E4F7F"/>
    <w:rsid w:val="001E5395"/>
    <w:rsid w:val="001E7351"/>
    <w:rsid w:val="001E756C"/>
    <w:rsid w:val="001F0A53"/>
    <w:rsid w:val="001F0EE6"/>
    <w:rsid w:val="001F23C9"/>
    <w:rsid w:val="001F2C29"/>
    <w:rsid w:val="001F4403"/>
    <w:rsid w:val="001F4E8B"/>
    <w:rsid w:val="001F5806"/>
    <w:rsid w:val="001F7471"/>
    <w:rsid w:val="001F7EB4"/>
    <w:rsid w:val="002023A1"/>
    <w:rsid w:val="00203D4A"/>
    <w:rsid w:val="00207569"/>
    <w:rsid w:val="002077F8"/>
    <w:rsid w:val="002100FB"/>
    <w:rsid w:val="002135E1"/>
    <w:rsid w:val="002165C9"/>
    <w:rsid w:val="002210BF"/>
    <w:rsid w:val="0022299A"/>
    <w:rsid w:val="002236F7"/>
    <w:rsid w:val="002258EB"/>
    <w:rsid w:val="00230E7B"/>
    <w:rsid w:val="00232F73"/>
    <w:rsid w:val="00235270"/>
    <w:rsid w:val="0023633D"/>
    <w:rsid w:val="00236EDC"/>
    <w:rsid w:val="00241105"/>
    <w:rsid w:val="00241199"/>
    <w:rsid w:val="002414E1"/>
    <w:rsid w:val="002427CD"/>
    <w:rsid w:val="00243927"/>
    <w:rsid w:val="002453D0"/>
    <w:rsid w:val="002475CA"/>
    <w:rsid w:val="0025139E"/>
    <w:rsid w:val="00251FC3"/>
    <w:rsid w:val="002543D7"/>
    <w:rsid w:val="00255841"/>
    <w:rsid w:val="0026129E"/>
    <w:rsid w:val="00262378"/>
    <w:rsid w:val="00262726"/>
    <w:rsid w:val="002629DC"/>
    <w:rsid w:val="002641A5"/>
    <w:rsid w:val="002648A4"/>
    <w:rsid w:val="00270628"/>
    <w:rsid w:val="002708FC"/>
    <w:rsid w:val="002712B0"/>
    <w:rsid w:val="00271EBF"/>
    <w:rsid w:val="00272005"/>
    <w:rsid w:val="00272220"/>
    <w:rsid w:val="002731C1"/>
    <w:rsid w:val="0027658E"/>
    <w:rsid w:val="00281192"/>
    <w:rsid w:val="00283496"/>
    <w:rsid w:val="00284AFC"/>
    <w:rsid w:val="00287E34"/>
    <w:rsid w:val="00291732"/>
    <w:rsid w:val="00292258"/>
    <w:rsid w:val="0029357D"/>
    <w:rsid w:val="00293BE2"/>
    <w:rsid w:val="0029504D"/>
    <w:rsid w:val="002A37B2"/>
    <w:rsid w:val="002A70AE"/>
    <w:rsid w:val="002B13A3"/>
    <w:rsid w:val="002B17C8"/>
    <w:rsid w:val="002B1896"/>
    <w:rsid w:val="002B2253"/>
    <w:rsid w:val="002B2AC4"/>
    <w:rsid w:val="002B3B37"/>
    <w:rsid w:val="002B43CB"/>
    <w:rsid w:val="002B59D0"/>
    <w:rsid w:val="002B670A"/>
    <w:rsid w:val="002B72F4"/>
    <w:rsid w:val="002B77CD"/>
    <w:rsid w:val="002B7FFD"/>
    <w:rsid w:val="002C31DC"/>
    <w:rsid w:val="002C3ADA"/>
    <w:rsid w:val="002D1AC2"/>
    <w:rsid w:val="002D1E01"/>
    <w:rsid w:val="002D391A"/>
    <w:rsid w:val="002D5587"/>
    <w:rsid w:val="002D6087"/>
    <w:rsid w:val="002E070A"/>
    <w:rsid w:val="002E4B9C"/>
    <w:rsid w:val="002E5929"/>
    <w:rsid w:val="002F0F92"/>
    <w:rsid w:val="002F2088"/>
    <w:rsid w:val="002F7776"/>
    <w:rsid w:val="0030014B"/>
    <w:rsid w:val="00301364"/>
    <w:rsid w:val="003023C8"/>
    <w:rsid w:val="00304A94"/>
    <w:rsid w:val="00305FEB"/>
    <w:rsid w:val="00307329"/>
    <w:rsid w:val="0031086F"/>
    <w:rsid w:val="003119EE"/>
    <w:rsid w:val="00313A15"/>
    <w:rsid w:val="00315CFB"/>
    <w:rsid w:val="00316891"/>
    <w:rsid w:val="00320E7F"/>
    <w:rsid w:val="003211A8"/>
    <w:rsid w:val="00323249"/>
    <w:rsid w:val="00323D81"/>
    <w:rsid w:val="00325FEB"/>
    <w:rsid w:val="003279BD"/>
    <w:rsid w:val="00327C00"/>
    <w:rsid w:val="00331438"/>
    <w:rsid w:val="00331A47"/>
    <w:rsid w:val="00332E40"/>
    <w:rsid w:val="003357C7"/>
    <w:rsid w:val="00336C25"/>
    <w:rsid w:val="00341192"/>
    <w:rsid w:val="00341452"/>
    <w:rsid w:val="00342490"/>
    <w:rsid w:val="003424AD"/>
    <w:rsid w:val="00343712"/>
    <w:rsid w:val="00344D45"/>
    <w:rsid w:val="00346ED2"/>
    <w:rsid w:val="00347A4D"/>
    <w:rsid w:val="00350A95"/>
    <w:rsid w:val="00351FC1"/>
    <w:rsid w:val="00352BF0"/>
    <w:rsid w:val="00352F41"/>
    <w:rsid w:val="00353A73"/>
    <w:rsid w:val="0035596A"/>
    <w:rsid w:val="00357308"/>
    <w:rsid w:val="00360A65"/>
    <w:rsid w:val="00360A6F"/>
    <w:rsid w:val="00360BE2"/>
    <w:rsid w:val="00360BF1"/>
    <w:rsid w:val="003644A1"/>
    <w:rsid w:val="0036460E"/>
    <w:rsid w:val="00364A93"/>
    <w:rsid w:val="00364C1A"/>
    <w:rsid w:val="00365D7E"/>
    <w:rsid w:val="00366C95"/>
    <w:rsid w:val="003671A5"/>
    <w:rsid w:val="003674D8"/>
    <w:rsid w:val="00367BFC"/>
    <w:rsid w:val="003732C3"/>
    <w:rsid w:val="003773A9"/>
    <w:rsid w:val="00377B7C"/>
    <w:rsid w:val="0038093D"/>
    <w:rsid w:val="00381533"/>
    <w:rsid w:val="00381F9C"/>
    <w:rsid w:val="0038241D"/>
    <w:rsid w:val="003830D0"/>
    <w:rsid w:val="00383573"/>
    <w:rsid w:val="003835D3"/>
    <w:rsid w:val="00391222"/>
    <w:rsid w:val="00392E30"/>
    <w:rsid w:val="00393499"/>
    <w:rsid w:val="00395F87"/>
    <w:rsid w:val="00397341"/>
    <w:rsid w:val="003A1F43"/>
    <w:rsid w:val="003A4E0C"/>
    <w:rsid w:val="003A5EEF"/>
    <w:rsid w:val="003A661A"/>
    <w:rsid w:val="003A73C5"/>
    <w:rsid w:val="003A760D"/>
    <w:rsid w:val="003A778A"/>
    <w:rsid w:val="003B07CD"/>
    <w:rsid w:val="003B14B6"/>
    <w:rsid w:val="003B7571"/>
    <w:rsid w:val="003C069F"/>
    <w:rsid w:val="003C107E"/>
    <w:rsid w:val="003C21ED"/>
    <w:rsid w:val="003C3159"/>
    <w:rsid w:val="003C4BCD"/>
    <w:rsid w:val="003C5EC2"/>
    <w:rsid w:val="003C6322"/>
    <w:rsid w:val="003D1410"/>
    <w:rsid w:val="003D2A23"/>
    <w:rsid w:val="003D470C"/>
    <w:rsid w:val="003D5723"/>
    <w:rsid w:val="003D66FA"/>
    <w:rsid w:val="003D7C8E"/>
    <w:rsid w:val="003E2F10"/>
    <w:rsid w:val="003E3C07"/>
    <w:rsid w:val="003E5036"/>
    <w:rsid w:val="003E5B98"/>
    <w:rsid w:val="003E66D6"/>
    <w:rsid w:val="003E71B4"/>
    <w:rsid w:val="003F0984"/>
    <w:rsid w:val="003F0991"/>
    <w:rsid w:val="003F2490"/>
    <w:rsid w:val="003F5C57"/>
    <w:rsid w:val="00400CA7"/>
    <w:rsid w:val="004013F6"/>
    <w:rsid w:val="004019E6"/>
    <w:rsid w:val="00402277"/>
    <w:rsid w:val="00403151"/>
    <w:rsid w:val="004040CA"/>
    <w:rsid w:val="00411169"/>
    <w:rsid w:val="004118FF"/>
    <w:rsid w:val="00412E17"/>
    <w:rsid w:val="00413140"/>
    <w:rsid w:val="0041444C"/>
    <w:rsid w:val="00417B42"/>
    <w:rsid w:val="004209F8"/>
    <w:rsid w:val="00422066"/>
    <w:rsid w:val="00423814"/>
    <w:rsid w:val="004303F5"/>
    <w:rsid w:val="0043232C"/>
    <w:rsid w:val="0043311A"/>
    <w:rsid w:val="00433CC7"/>
    <w:rsid w:val="00435850"/>
    <w:rsid w:val="00442737"/>
    <w:rsid w:val="004442A7"/>
    <w:rsid w:val="00444B28"/>
    <w:rsid w:val="0044505C"/>
    <w:rsid w:val="00445239"/>
    <w:rsid w:val="00447443"/>
    <w:rsid w:val="00447A83"/>
    <w:rsid w:val="00452679"/>
    <w:rsid w:val="0045644E"/>
    <w:rsid w:val="0045716B"/>
    <w:rsid w:val="00461534"/>
    <w:rsid w:val="00463BEB"/>
    <w:rsid w:val="004667F6"/>
    <w:rsid w:val="0046733F"/>
    <w:rsid w:val="00467EDA"/>
    <w:rsid w:val="00470406"/>
    <w:rsid w:val="0047083D"/>
    <w:rsid w:val="00472E3F"/>
    <w:rsid w:val="00473DB8"/>
    <w:rsid w:val="00474C63"/>
    <w:rsid w:val="0047509D"/>
    <w:rsid w:val="00481CA1"/>
    <w:rsid w:val="00481CC7"/>
    <w:rsid w:val="00490619"/>
    <w:rsid w:val="004906E1"/>
    <w:rsid w:val="0049096D"/>
    <w:rsid w:val="004910DE"/>
    <w:rsid w:val="00494AE8"/>
    <w:rsid w:val="00494E0C"/>
    <w:rsid w:val="004968E8"/>
    <w:rsid w:val="00497639"/>
    <w:rsid w:val="004A39EA"/>
    <w:rsid w:val="004A3FA2"/>
    <w:rsid w:val="004A41AC"/>
    <w:rsid w:val="004A6CBD"/>
    <w:rsid w:val="004B0C78"/>
    <w:rsid w:val="004B1415"/>
    <w:rsid w:val="004B3671"/>
    <w:rsid w:val="004B52E3"/>
    <w:rsid w:val="004B5DED"/>
    <w:rsid w:val="004B6A15"/>
    <w:rsid w:val="004B6E8B"/>
    <w:rsid w:val="004C2A6D"/>
    <w:rsid w:val="004C2B4F"/>
    <w:rsid w:val="004C5BBB"/>
    <w:rsid w:val="004D0B25"/>
    <w:rsid w:val="004D0F89"/>
    <w:rsid w:val="004D3461"/>
    <w:rsid w:val="004D4E0C"/>
    <w:rsid w:val="004D5F0F"/>
    <w:rsid w:val="004D6C5E"/>
    <w:rsid w:val="004E1859"/>
    <w:rsid w:val="004E1CD2"/>
    <w:rsid w:val="004E6187"/>
    <w:rsid w:val="004E7B8E"/>
    <w:rsid w:val="004F06EB"/>
    <w:rsid w:val="004F0D48"/>
    <w:rsid w:val="004F1BE6"/>
    <w:rsid w:val="004F2399"/>
    <w:rsid w:val="004F45FF"/>
    <w:rsid w:val="004F4A7D"/>
    <w:rsid w:val="004F6157"/>
    <w:rsid w:val="004F6631"/>
    <w:rsid w:val="005003CF"/>
    <w:rsid w:val="0050105F"/>
    <w:rsid w:val="005013E8"/>
    <w:rsid w:val="00503AB2"/>
    <w:rsid w:val="00505914"/>
    <w:rsid w:val="005121BB"/>
    <w:rsid w:val="00512FCB"/>
    <w:rsid w:val="00515E45"/>
    <w:rsid w:val="005165B6"/>
    <w:rsid w:val="00520445"/>
    <w:rsid w:val="00520C49"/>
    <w:rsid w:val="00521080"/>
    <w:rsid w:val="00522302"/>
    <w:rsid w:val="00524E9A"/>
    <w:rsid w:val="005258D6"/>
    <w:rsid w:val="0052629A"/>
    <w:rsid w:val="00526F47"/>
    <w:rsid w:val="00530047"/>
    <w:rsid w:val="0053069A"/>
    <w:rsid w:val="005340C9"/>
    <w:rsid w:val="00534CE6"/>
    <w:rsid w:val="00536B47"/>
    <w:rsid w:val="00537241"/>
    <w:rsid w:val="00540660"/>
    <w:rsid w:val="005460CD"/>
    <w:rsid w:val="005473B0"/>
    <w:rsid w:val="005473C3"/>
    <w:rsid w:val="00547B25"/>
    <w:rsid w:val="0055010C"/>
    <w:rsid w:val="00551D80"/>
    <w:rsid w:val="00552B25"/>
    <w:rsid w:val="005547A8"/>
    <w:rsid w:val="0056081F"/>
    <w:rsid w:val="00562D75"/>
    <w:rsid w:val="0057022C"/>
    <w:rsid w:val="00571D26"/>
    <w:rsid w:val="00571EE5"/>
    <w:rsid w:val="005739F8"/>
    <w:rsid w:val="005805F9"/>
    <w:rsid w:val="00581064"/>
    <w:rsid w:val="00581CB1"/>
    <w:rsid w:val="00583068"/>
    <w:rsid w:val="005834BB"/>
    <w:rsid w:val="0058477E"/>
    <w:rsid w:val="00587FE8"/>
    <w:rsid w:val="005905B9"/>
    <w:rsid w:val="00595002"/>
    <w:rsid w:val="00596BF2"/>
    <w:rsid w:val="0059775E"/>
    <w:rsid w:val="005A06E5"/>
    <w:rsid w:val="005A1C1A"/>
    <w:rsid w:val="005A5CC4"/>
    <w:rsid w:val="005A5CCB"/>
    <w:rsid w:val="005A7321"/>
    <w:rsid w:val="005A7B67"/>
    <w:rsid w:val="005B1E68"/>
    <w:rsid w:val="005B3DF3"/>
    <w:rsid w:val="005B62C4"/>
    <w:rsid w:val="005B711F"/>
    <w:rsid w:val="005C0B3E"/>
    <w:rsid w:val="005C19AC"/>
    <w:rsid w:val="005C3EF1"/>
    <w:rsid w:val="005C420A"/>
    <w:rsid w:val="005C624F"/>
    <w:rsid w:val="005C6C5A"/>
    <w:rsid w:val="005D18B7"/>
    <w:rsid w:val="005D1A6A"/>
    <w:rsid w:val="005D2494"/>
    <w:rsid w:val="005D3272"/>
    <w:rsid w:val="005D3386"/>
    <w:rsid w:val="005D4594"/>
    <w:rsid w:val="005D6666"/>
    <w:rsid w:val="005E44E2"/>
    <w:rsid w:val="005E4F23"/>
    <w:rsid w:val="005E64EF"/>
    <w:rsid w:val="005F0448"/>
    <w:rsid w:val="005F09D9"/>
    <w:rsid w:val="005F619C"/>
    <w:rsid w:val="005F62DA"/>
    <w:rsid w:val="006006B7"/>
    <w:rsid w:val="006020E3"/>
    <w:rsid w:val="00602A3A"/>
    <w:rsid w:val="00603FA1"/>
    <w:rsid w:val="00604757"/>
    <w:rsid w:val="00610F4C"/>
    <w:rsid w:val="00611C13"/>
    <w:rsid w:val="00612C56"/>
    <w:rsid w:val="00614ECD"/>
    <w:rsid w:val="0061693F"/>
    <w:rsid w:val="00617C3F"/>
    <w:rsid w:val="006217D8"/>
    <w:rsid w:val="0062197D"/>
    <w:rsid w:val="0062354C"/>
    <w:rsid w:val="00623800"/>
    <w:rsid w:val="00626E9B"/>
    <w:rsid w:val="00627C7C"/>
    <w:rsid w:val="006312ED"/>
    <w:rsid w:val="00633250"/>
    <w:rsid w:val="006335D8"/>
    <w:rsid w:val="00634925"/>
    <w:rsid w:val="00634AEC"/>
    <w:rsid w:val="00643490"/>
    <w:rsid w:val="00643B55"/>
    <w:rsid w:val="00643C31"/>
    <w:rsid w:val="0064637F"/>
    <w:rsid w:val="00646507"/>
    <w:rsid w:val="00646B81"/>
    <w:rsid w:val="006473DD"/>
    <w:rsid w:val="00652DB3"/>
    <w:rsid w:val="00653695"/>
    <w:rsid w:val="00656678"/>
    <w:rsid w:val="00660495"/>
    <w:rsid w:val="006620BC"/>
    <w:rsid w:val="006632E2"/>
    <w:rsid w:val="006637F8"/>
    <w:rsid w:val="0067022A"/>
    <w:rsid w:val="0067034F"/>
    <w:rsid w:val="0067086B"/>
    <w:rsid w:val="0067096C"/>
    <w:rsid w:val="00671A32"/>
    <w:rsid w:val="006723DC"/>
    <w:rsid w:val="006733E9"/>
    <w:rsid w:val="006740C2"/>
    <w:rsid w:val="0067748C"/>
    <w:rsid w:val="00680C85"/>
    <w:rsid w:val="006859B1"/>
    <w:rsid w:val="00685CD5"/>
    <w:rsid w:val="00686DC2"/>
    <w:rsid w:val="00686FF8"/>
    <w:rsid w:val="0069081A"/>
    <w:rsid w:val="00692178"/>
    <w:rsid w:val="00696CE0"/>
    <w:rsid w:val="006A0FC5"/>
    <w:rsid w:val="006A579C"/>
    <w:rsid w:val="006A5CA3"/>
    <w:rsid w:val="006A6664"/>
    <w:rsid w:val="006A7333"/>
    <w:rsid w:val="006A74D9"/>
    <w:rsid w:val="006B0D2B"/>
    <w:rsid w:val="006B14E7"/>
    <w:rsid w:val="006B434E"/>
    <w:rsid w:val="006B46FB"/>
    <w:rsid w:val="006B71B6"/>
    <w:rsid w:val="006B7426"/>
    <w:rsid w:val="006C1174"/>
    <w:rsid w:val="006C200E"/>
    <w:rsid w:val="006C3AEC"/>
    <w:rsid w:val="006C5A77"/>
    <w:rsid w:val="006C66C0"/>
    <w:rsid w:val="006C66C7"/>
    <w:rsid w:val="006C78C0"/>
    <w:rsid w:val="006D54D3"/>
    <w:rsid w:val="006D551E"/>
    <w:rsid w:val="006D7ECF"/>
    <w:rsid w:val="006E2936"/>
    <w:rsid w:val="006E3B6A"/>
    <w:rsid w:val="006E45D8"/>
    <w:rsid w:val="006E6BA1"/>
    <w:rsid w:val="006E70FD"/>
    <w:rsid w:val="006F0F35"/>
    <w:rsid w:val="006F1115"/>
    <w:rsid w:val="006F1CB4"/>
    <w:rsid w:val="006F4488"/>
    <w:rsid w:val="006F44E9"/>
    <w:rsid w:val="006F4D98"/>
    <w:rsid w:val="006F7CA7"/>
    <w:rsid w:val="00700C0E"/>
    <w:rsid w:val="00700D65"/>
    <w:rsid w:val="007011B2"/>
    <w:rsid w:val="007014B9"/>
    <w:rsid w:val="00701C57"/>
    <w:rsid w:val="00702844"/>
    <w:rsid w:val="00704AA8"/>
    <w:rsid w:val="00704B8C"/>
    <w:rsid w:val="00704F27"/>
    <w:rsid w:val="00705DD3"/>
    <w:rsid w:val="00707114"/>
    <w:rsid w:val="00710AE3"/>
    <w:rsid w:val="00711104"/>
    <w:rsid w:val="00715601"/>
    <w:rsid w:val="00716FE5"/>
    <w:rsid w:val="007200EB"/>
    <w:rsid w:val="00720F52"/>
    <w:rsid w:val="00724687"/>
    <w:rsid w:val="00724693"/>
    <w:rsid w:val="00726C49"/>
    <w:rsid w:val="00732154"/>
    <w:rsid w:val="00732B31"/>
    <w:rsid w:val="00733353"/>
    <w:rsid w:val="00737E57"/>
    <w:rsid w:val="00740100"/>
    <w:rsid w:val="0074029D"/>
    <w:rsid w:val="00740699"/>
    <w:rsid w:val="00742DE2"/>
    <w:rsid w:val="007438BF"/>
    <w:rsid w:val="00750E96"/>
    <w:rsid w:val="00753959"/>
    <w:rsid w:val="0075501D"/>
    <w:rsid w:val="00755045"/>
    <w:rsid w:val="00755BB6"/>
    <w:rsid w:val="0076238B"/>
    <w:rsid w:val="00766A6D"/>
    <w:rsid w:val="00767C01"/>
    <w:rsid w:val="00770C40"/>
    <w:rsid w:val="00771494"/>
    <w:rsid w:val="0077373C"/>
    <w:rsid w:val="00773AD7"/>
    <w:rsid w:val="007808FF"/>
    <w:rsid w:val="0078151D"/>
    <w:rsid w:val="0078606E"/>
    <w:rsid w:val="0078783D"/>
    <w:rsid w:val="00790AF8"/>
    <w:rsid w:val="007913C2"/>
    <w:rsid w:val="0079446E"/>
    <w:rsid w:val="00797B26"/>
    <w:rsid w:val="007A0618"/>
    <w:rsid w:val="007A0A28"/>
    <w:rsid w:val="007A1C33"/>
    <w:rsid w:val="007A2E74"/>
    <w:rsid w:val="007A34A1"/>
    <w:rsid w:val="007A64E0"/>
    <w:rsid w:val="007A6C37"/>
    <w:rsid w:val="007B0CE2"/>
    <w:rsid w:val="007B44ED"/>
    <w:rsid w:val="007B5382"/>
    <w:rsid w:val="007C07F8"/>
    <w:rsid w:val="007C18B8"/>
    <w:rsid w:val="007C1E63"/>
    <w:rsid w:val="007C2626"/>
    <w:rsid w:val="007C435B"/>
    <w:rsid w:val="007C4A98"/>
    <w:rsid w:val="007C750A"/>
    <w:rsid w:val="007C784F"/>
    <w:rsid w:val="007D1B4B"/>
    <w:rsid w:val="007D1E3A"/>
    <w:rsid w:val="007D3C2A"/>
    <w:rsid w:val="007D6056"/>
    <w:rsid w:val="007E091E"/>
    <w:rsid w:val="007E188F"/>
    <w:rsid w:val="007E42B6"/>
    <w:rsid w:val="007E4AEF"/>
    <w:rsid w:val="007E65FD"/>
    <w:rsid w:val="007E7762"/>
    <w:rsid w:val="007F08AD"/>
    <w:rsid w:val="007F381C"/>
    <w:rsid w:val="007F3AF9"/>
    <w:rsid w:val="007F51C8"/>
    <w:rsid w:val="007F6B51"/>
    <w:rsid w:val="007F6E4D"/>
    <w:rsid w:val="0080015A"/>
    <w:rsid w:val="008035F8"/>
    <w:rsid w:val="0080515A"/>
    <w:rsid w:val="0080518B"/>
    <w:rsid w:val="00805283"/>
    <w:rsid w:val="008068B6"/>
    <w:rsid w:val="00807A6E"/>
    <w:rsid w:val="00810F71"/>
    <w:rsid w:val="00811332"/>
    <w:rsid w:val="008123A6"/>
    <w:rsid w:val="008129CC"/>
    <w:rsid w:val="00812E50"/>
    <w:rsid w:val="00816B98"/>
    <w:rsid w:val="0081786F"/>
    <w:rsid w:val="0081797B"/>
    <w:rsid w:val="00822466"/>
    <w:rsid w:val="00823FA0"/>
    <w:rsid w:val="00825BD3"/>
    <w:rsid w:val="008265C8"/>
    <w:rsid w:val="00833A2A"/>
    <w:rsid w:val="00833FF3"/>
    <w:rsid w:val="00836A15"/>
    <w:rsid w:val="00840192"/>
    <w:rsid w:val="00842DDF"/>
    <w:rsid w:val="008444E0"/>
    <w:rsid w:val="00846672"/>
    <w:rsid w:val="00846D06"/>
    <w:rsid w:val="00850F22"/>
    <w:rsid w:val="00850F3D"/>
    <w:rsid w:val="0085633F"/>
    <w:rsid w:val="00856504"/>
    <w:rsid w:val="00856612"/>
    <w:rsid w:val="00856619"/>
    <w:rsid w:val="00856718"/>
    <w:rsid w:val="00857B2F"/>
    <w:rsid w:val="00860AB1"/>
    <w:rsid w:val="00861EE2"/>
    <w:rsid w:val="008620C1"/>
    <w:rsid w:val="008626AE"/>
    <w:rsid w:val="00863EDA"/>
    <w:rsid w:val="00865D4E"/>
    <w:rsid w:val="0086670E"/>
    <w:rsid w:val="00880831"/>
    <w:rsid w:val="008836F4"/>
    <w:rsid w:val="00883DA1"/>
    <w:rsid w:val="0088417A"/>
    <w:rsid w:val="00885845"/>
    <w:rsid w:val="0088744E"/>
    <w:rsid w:val="0089013E"/>
    <w:rsid w:val="00892D75"/>
    <w:rsid w:val="0089424B"/>
    <w:rsid w:val="008A28EE"/>
    <w:rsid w:val="008A2BA2"/>
    <w:rsid w:val="008A3B93"/>
    <w:rsid w:val="008A5693"/>
    <w:rsid w:val="008A65F1"/>
    <w:rsid w:val="008A7EFC"/>
    <w:rsid w:val="008B0003"/>
    <w:rsid w:val="008B1BBF"/>
    <w:rsid w:val="008B4C0F"/>
    <w:rsid w:val="008B682D"/>
    <w:rsid w:val="008B6FC5"/>
    <w:rsid w:val="008C1B1D"/>
    <w:rsid w:val="008C1C95"/>
    <w:rsid w:val="008C1D80"/>
    <w:rsid w:val="008C29F4"/>
    <w:rsid w:val="008C2C7C"/>
    <w:rsid w:val="008C52FF"/>
    <w:rsid w:val="008C6C84"/>
    <w:rsid w:val="008C7CC1"/>
    <w:rsid w:val="008D1A15"/>
    <w:rsid w:val="008D2FCC"/>
    <w:rsid w:val="008D5E1A"/>
    <w:rsid w:val="008E003E"/>
    <w:rsid w:val="008E05FB"/>
    <w:rsid w:val="008E06D4"/>
    <w:rsid w:val="008E18AE"/>
    <w:rsid w:val="008E3641"/>
    <w:rsid w:val="008E4EE9"/>
    <w:rsid w:val="008E5795"/>
    <w:rsid w:val="008F192D"/>
    <w:rsid w:val="008F1FBA"/>
    <w:rsid w:val="008F21F5"/>
    <w:rsid w:val="008F25C4"/>
    <w:rsid w:val="008F2FAB"/>
    <w:rsid w:val="008F5308"/>
    <w:rsid w:val="008F588E"/>
    <w:rsid w:val="008F6103"/>
    <w:rsid w:val="008F7597"/>
    <w:rsid w:val="00902E4F"/>
    <w:rsid w:val="00904317"/>
    <w:rsid w:val="009051E5"/>
    <w:rsid w:val="00906791"/>
    <w:rsid w:val="00906BE5"/>
    <w:rsid w:val="00910809"/>
    <w:rsid w:val="00915421"/>
    <w:rsid w:val="009155F9"/>
    <w:rsid w:val="00920183"/>
    <w:rsid w:val="00925E20"/>
    <w:rsid w:val="00927914"/>
    <w:rsid w:val="00927CC6"/>
    <w:rsid w:val="00927D6E"/>
    <w:rsid w:val="00931948"/>
    <w:rsid w:val="00931CE7"/>
    <w:rsid w:val="00933502"/>
    <w:rsid w:val="00934E5C"/>
    <w:rsid w:val="009368F1"/>
    <w:rsid w:val="0093786F"/>
    <w:rsid w:val="00940360"/>
    <w:rsid w:val="00940B16"/>
    <w:rsid w:val="0094471D"/>
    <w:rsid w:val="00944C67"/>
    <w:rsid w:val="009451D7"/>
    <w:rsid w:val="00946FC7"/>
    <w:rsid w:val="0095094A"/>
    <w:rsid w:val="00955BCF"/>
    <w:rsid w:val="009563C3"/>
    <w:rsid w:val="00957E6D"/>
    <w:rsid w:val="00961619"/>
    <w:rsid w:val="00962249"/>
    <w:rsid w:val="00963F0A"/>
    <w:rsid w:val="00965B9C"/>
    <w:rsid w:val="00965DB4"/>
    <w:rsid w:val="00965E73"/>
    <w:rsid w:val="00966B50"/>
    <w:rsid w:val="00967245"/>
    <w:rsid w:val="00967F74"/>
    <w:rsid w:val="00971A77"/>
    <w:rsid w:val="009743D2"/>
    <w:rsid w:val="00974DD8"/>
    <w:rsid w:val="00976050"/>
    <w:rsid w:val="00976144"/>
    <w:rsid w:val="00981C8C"/>
    <w:rsid w:val="00983666"/>
    <w:rsid w:val="00984512"/>
    <w:rsid w:val="00985B4D"/>
    <w:rsid w:val="009864B2"/>
    <w:rsid w:val="0099027B"/>
    <w:rsid w:val="009928C3"/>
    <w:rsid w:val="009A091E"/>
    <w:rsid w:val="009A1236"/>
    <w:rsid w:val="009A1459"/>
    <w:rsid w:val="009A1E12"/>
    <w:rsid w:val="009A4F6F"/>
    <w:rsid w:val="009A679D"/>
    <w:rsid w:val="009B1259"/>
    <w:rsid w:val="009B24C3"/>
    <w:rsid w:val="009B4633"/>
    <w:rsid w:val="009B6C4E"/>
    <w:rsid w:val="009B7006"/>
    <w:rsid w:val="009C0370"/>
    <w:rsid w:val="009C03DD"/>
    <w:rsid w:val="009C08AC"/>
    <w:rsid w:val="009C21A9"/>
    <w:rsid w:val="009C226F"/>
    <w:rsid w:val="009C2954"/>
    <w:rsid w:val="009C3BCA"/>
    <w:rsid w:val="009C48F3"/>
    <w:rsid w:val="009C4FD6"/>
    <w:rsid w:val="009C734D"/>
    <w:rsid w:val="009C73D6"/>
    <w:rsid w:val="009D0AC4"/>
    <w:rsid w:val="009D1B5F"/>
    <w:rsid w:val="009D1D21"/>
    <w:rsid w:val="009D5CE9"/>
    <w:rsid w:val="009D67D6"/>
    <w:rsid w:val="009E2DD4"/>
    <w:rsid w:val="009E4DBE"/>
    <w:rsid w:val="009E5CB2"/>
    <w:rsid w:val="009F0F27"/>
    <w:rsid w:val="009F11B3"/>
    <w:rsid w:val="009F38F4"/>
    <w:rsid w:val="009F53B4"/>
    <w:rsid w:val="009F641A"/>
    <w:rsid w:val="009F7A71"/>
    <w:rsid w:val="00A03AAA"/>
    <w:rsid w:val="00A03F3C"/>
    <w:rsid w:val="00A04ED6"/>
    <w:rsid w:val="00A11963"/>
    <w:rsid w:val="00A12BE1"/>
    <w:rsid w:val="00A13241"/>
    <w:rsid w:val="00A15E87"/>
    <w:rsid w:val="00A17C19"/>
    <w:rsid w:val="00A208E6"/>
    <w:rsid w:val="00A21C30"/>
    <w:rsid w:val="00A22D06"/>
    <w:rsid w:val="00A22E31"/>
    <w:rsid w:val="00A26663"/>
    <w:rsid w:val="00A27C41"/>
    <w:rsid w:val="00A30502"/>
    <w:rsid w:val="00A31639"/>
    <w:rsid w:val="00A31C6C"/>
    <w:rsid w:val="00A356D2"/>
    <w:rsid w:val="00A35839"/>
    <w:rsid w:val="00A412B8"/>
    <w:rsid w:val="00A42AD1"/>
    <w:rsid w:val="00A43A91"/>
    <w:rsid w:val="00A44CB5"/>
    <w:rsid w:val="00A47B8A"/>
    <w:rsid w:val="00A528B3"/>
    <w:rsid w:val="00A542D9"/>
    <w:rsid w:val="00A570AD"/>
    <w:rsid w:val="00A601DF"/>
    <w:rsid w:val="00A6156C"/>
    <w:rsid w:val="00A62997"/>
    <w:rsid w:val="00A64B0D"/>
    <w:rsid w:val="00A66D79"/>
    <w:rsid w:val="00A70A4C"/>
    <w:rsid w:val="00A7351E"/>
    <w:rsid w:val="00A764E1"/>
    <w:rsid w:val="00A80558"/>
    <w:rsid w:val="00A815CF"/>
    <w:rsid w:val="00A8201D"/>
    <w:rsid w:val="00A82E05"/>
    <w:rsid w:val="00A85273"/>
    <w:rsid w:val="00A85C57"/>
    <w:rsid w:val="00A86DDC"/>
    <w:rsid w:val="00A87DA9"/>
    <w:rsid w:val="00A912D4"/>
    <w:rsid w:val="00A91997"/>
    <w:rsid w:val="00A9236B"/>
    <w:rsid w:val="00A932D0"/>
    <w:rsid w:val="00A97724"/>
    <w:rsid w:val="00A97BBD"/>
    <w:rsid w:val="00AA0C40"/>
    <w:rsid w:val="00AA177B"/>
    <w:rsid w:val="00AA20B9"/>
    <w:rsid w:val="00AA3557"/>
    <w:rsid w:val="00AA35EF"/>
    <w:rsid w:val="00AA4FF4"/>
    <w:rsid w:val="00AA60AC"/>
    <w:rsid w:val="00AA6E77"/>
    <w:rsid w:val="00AA7585"/>
    <w:rsid w:val="00AB0310"/>
    <w:rsid w:val="00AB0FDD"/>
    <w:rsid w:val="00AB36BD"/>
    <w:rsid w:val="00AB41AF"/>
    <w:rsid w:val="00AB6119"/>
    <w:rsid w:val="00AB771A"/>
    <w:rsid w:val="00AB7B61"/>
    <w:rsid w:val="00AC1E63"/>
    <w:rsid w:val="00AC2B81"/>
    <w:rsid w:val="00AC3C7C"/>
    <w:rsid w:val="00AC59E1"/>
    <w:rsid w:val="00AC5D96"/>
    <w:rsid w:val="00AD058B"/>
    <w:rsid w:val="00AD3403"/>
    <w:rsid w:val="00AE2E3D"/>
    <w:rsid w:val="00AE2FBD"/>
    <w:rsid w:val="00AE5CE8"/>
    <w:rsid w:val="00AF056E"/>
    <w:rsid w:val="00AF0845"/>
    <w:rsid w:val="00AF0B41"/>
    <w:rsid w:val="00AF238E"/>
    <w:rsid w:val="00AF2E4B"/>
    <w:rsid w:val="00AF3433"/>
    <w:rsid w:val="00AF67C9"/>
    <w:rsid w:val="00B037EF"/>
    <w:rsid w:val="00B03FB1"/>
    <w:rsid w:val="00B06F07"/>
    <w:rsid w:val="00B07671"/>
    <w:rsid w:val="00B07C27"/>
    <w:rsid w:val="00B1071C"/>
    <w:rsid w:val="00B10C08"/>
    <w:rsid w:val="00B13E49"/>
    <w:rsid w:val="00B152CC"/>
    <w:rsid w:val="00B17136"/>
    <w:rsid w:val="00B21295"/>
    <w:rsid w:val="00B242A7"/>
    <w:rsid w:val="00B25A5D"/>
    <w:rsid w:val="00B2611F"/>
    <w:rsid w:val="00B2657C"/>
    <w:rsid w:val="00B3622D"/>
    <w:rsid w:val="00B37FCD"/>
    <w:rsid w:val="00B4024B"/>
    <w:rsid w:val="00B42503"/>
    <w:rsid w:val="00B43337"/>
    <w:rsid w:val="00B44AAC"/>
    <w:rsid w:val="00B479E4"/>
    <w:rsid w:val="00B5026F"/>
    <w:rsid w:val="00B5098B"/>
    <w:rsid w:val="00B51E7D"/>
    <w:rsid w:val="00B5379C"/>
    <w:rsid w:val="00B55357"/>
    <w:rsid w:val="00B55850"/>
    <w:rsid w:val="00B55B86"/>
    <w:rsid w:val="00B567AE"/>
    <w:rsid w:val="00B5733D"/>
    <w:rsid w:val="00B6024F"/>
    <w:rsid w:val="00B62533"/>
    <w:rsid w:val="00B65038"/>
    <w:rsid w:val="00B66363"/>
    <w:rsid w:val="00B664B6"/>
    <w:rsid w:val="00B66AEB"/>
    <w:rsid w:val="00B7035F"/>
    <w:rsid w:val="00B705A2"/>
    <w:rsid w:val="00B709C2"/>
    <w:rsid w:val="00B771C0"/>
    <w:rsid w:val="00B81CC9"/>
    <w:rsid w:val="00B81FB5"/>
    <w:rsid w:val="00B822C5"/>
    <w:rsid w:val="00B8741D"/>
    <w:rsid w:val="00B8779A"/>
    <w:rsid w:val="00B90A8E"/>
    <w:rsid w:val="00B92464"/>
    <w:rsid w:val="00B94D8C"/>
    <w:rsid w:val="00B96693"/>
    <w:rsid w:val="00B96732"/>
    <w:rsid w:val="00BA1C1F"/>
    <w:rsid w:val="00BA3339"/>
    <w:rsid w:val="00BA6773"/>
    <w:rsid w:val="00BA6A5E"/>
    <w:rsid w:val="00BB0A1D"/>
    <w:rsid w:val="00BB1B4A"/>
    <w:rsid w:val="00BB5B23"/>
    <w:rsid w:val="00BB5DAC"/>
    <w:rsid w:val="00BC13C1"/>
    <w:rsid w:val="00BC4FF1"/>
    <w:rsid w:val="00BC6564"/>
    <w:rsid w:val="00BD2E40"/>
    <w:rsid w:val="00BD4256"/>
    <w:rsid w:val="00BD4A10"/>
    <w:rsid w:val="00BD572C"/>
    <w:rsid w:val="00BD5A26"/>
    <w:rsid w:val="00BD7968"/>
    <w:rsid w:val="00BD7C87"/>
    <w:rsid w:val="00BE097F"/>
    <w:rsid w:val="00BE1002"/>
    <w:rsid w:val="00BE33B7"/>
    <w:rsid w:val="00BE3AD9"/>
    <w:rsid w:val="00BE53CE"/>
    <w:rsid w:val="00BE6727"/>
    <w:rsid w:val="00BF00F3"/>
    <w:rsid w:val="00BF1587"/>
    <w:rsid w:val="00BF2470"/>
    <w:rsid w:val="00BF34BD"/>
    <w:rsid w:val="00BF3C27"/>
    <w:rsid w:val="00BF50F6"/>
    <w:rsid w:val="00BF631A"/>
    <w:rsid w:val="00BF63C0"/>
    <w:rsid w:val="00BF775C"/>
    <w:rsid w:val="00C01EB6"/>
    <w:rsid w:val="00C0303A"/>
    <w:rsid w:val="00C031CE"/>
    <w:rsid w:val="00C04895"/>
    <w:rsid w:val="00C051CB"/>
    <w:rsid w:val="00C061D5"/>
    <w:rsid w:val="00C11A86"/>
    <w:rsid w:val="00C11F45"/>
    <w:rsid w:val="00C12E3C"/>
    <w:rsid w:val="00C13354"/>
    <w:rsid w:val="00C1763F"/>
    <w:rsid w:val="00C21875"/>
    <w:rsid w:val="00C24545"/>
    <w:rsid w:val="00C268D0"/>
    <w:rsid w:val="00C333E3"/>
    <w:rsid w:val="00C34874"/>
    <w:rsid w:val="00C35268"/>
    <w:rsid w:val="00C44762"/>
    <w:rsid w:val="00C45671"/>
    <w:rsid w:val="00C476F9"/>
    <w:rsid w:val="00C47C69"/>
    <w:rsid w:val="00C503AE"/>
    <w:rsid w:val="00C5113D"/>
    <w:rsid w:val="00C512B6"/>
    <w:rsid w:val="00C51C16"/>
    <w:rsid w:val="00C52142"/>
    <w:rsid w:val="00C529DA"/>
    <w:rsid w:val="00C533D7"/>
    <w:rsid w:val="00C53412"/>
    <w:rsid w:val="00C60D1C"/>
    <w:rsid w:val="00C6108D"/>
    <w:rsid w:val="00C62AA9"/>
    <w:rsid w:val="00C64865"/>
    <w:rsid w:val="00C718BF"/>
    <w:rsid w:val="00C73846"/>
    <w:rsid w:val="00C73A81"/>
    <w:rsid w:val="00C74EDC"/>
    <w:rsid w:val="00C76AA0"/>
    <w:rsid w:val="00C82398"/>
    <w:rsid w:val="00C82B8F"/>
    <w:rsid w:val="00C82C81"/>
    <w:rsid w:val="00C85504"/>
    <w:rsid w:val="00C863C3"/>
    <w:rsid w:val="00C867CE"/>
    <w:rsid w:val="00C87424"/>
    <w:rsid w:val="00C91544"/>
    <w:rsid w:val="00C91AE5"/>
    <w:rsid w:val="00C94704"/>
    <w:rsid w:val="00C95A7A"/>
    <w:rsid w:val="00C96EDE"/>
    <w:rsid w:val="00CA1F44"/>
    <w:rsid w:val="00CA2210"/>
    <w:rsid w:val="00CA5A3A"/>
    <w:rsid w:val="00CA6A42"/>
    <w:rsid w:val="00CA7D0D"/>
    <w:rsid w:val="00CB1376"/>
    <w:rsid w:val="00CB34EF"/>
    <w:rsid w:val="00CB46D8"/>
    <w:rsid w:val="00CB6052"/>
    <w:rsid w:val="00CB6F26"/>
    <w:rsid w:val="00CB70EF"/>
    <w:rsid w:val="00CC02D2"/>
    <w:rsid w:val="00CC2299"/>
    <w:rsid w:val="00CC60C6"/>
    <w:rsid w:val="00CC69EE"/>
    <w:rsid w:val="00CD084C"/>
    <w:rsid w:val="00CD1D19"/>
    <w:rsid w:val="00CD3DE2"/>
    <w:rsid w:val="00CD4FCC"/>
    <w:rsid w:val="00CD5389"/>
    <w:rsid w:val="00CD68DE"/>
    <w:rsid w:val="00CD6B59"/>
    <w:rsid w:val="00CD7C5B"/>
    <w:rsid w:val="00CE04B0"/>
    <w:rsid w:val="00CE2B6E"/>
    <w:rsid w:val="00CE2CEB"/>
    <w:rsid w:val="00CE41F5"/>
    <w:rsid w:val="00CE490D"/>
    <w:rsid w:val="00CE5FFB"/>
    <w:rsid w:val="00CE6A31"/>
    <w:rsid w:val="00CE720C"/>
    <w:rsid w:val="00CF0EBE"/>
    <w:rsid w:val="00CF1F25"/>
    <w:rsid w:val="00CF23FC"/>
    <w:rsid w:val="00CF26C4"/>
    <w:rsid w:val="00CF337F"/>
    <w:rsid w:val="00CF546A"/>
    <w:rsid w:val="00CF54C4"/>
    <w:rsid w:val="00CF64F0"/>
    <w:rsid w:val="00CF65DA"/>
    <w:rsid w:val="00CF6857"/>
    <w:rsid w:val="00CF6DCB"/>
    <w:rsid w:val="00CF7CEC"/>
    <w:rsid w:val="00D016F2"/>
    <w:rsid w:val="00D01DD9"/>
    <w:rsid w:val="00D03B35"/>
    <w:rsid w:val="00D076FE"/>
    <w:rsid w:val="00D12E21"/>
    <w:rsid w:val="00D1639F"/>
    <w:rsid w:val="00D22A1D"/>
    <w:rsid w:val="00D27734"/>
    <w:rsid w:val="00D27970"/>
    <w:rsid w:val="00D279FC"/>
    <w:rsid w:val="00D300B4"/>
    <w:rsid w:val="00D33680"/>
    <w:rsid w:val="00D34550"/>
    <w:rsid w:val="00D352E6"/>
    <w:rsid w:val="00D42F14"/>
    <w:rsid w:val="00D44026"/>
    <w:rsid w:val="00D44541"/>
    <w:rsid w:val="00D45F2B"/>
    <w:rsid w:val="00D472D2"/>
    <w:rsid w:val="00D47EFE"/>
    <w:rsid w:val="00D509F9"/>
    <w:rsid w:val="00D52B11"/>
    <w:rsid w:val="00D5645F"/>
    <w:rsid w:val="00D57B36"/>
    <w:rsid w:val="00D57EB1"/>
    <w:rsid w:val="00D64CF0"/>
    <w:rsid w:val="00D66CA2"/>
    <w:rsid w:val="00D677BF"/>
    <w:rsid w:val="00D677CE"/>
    <w:rsid w:val="00D67943"/>
    <w:rsid w:val="00D70EA5"/>
    <w:rsid w:val="00D719BD"/>
    <w:rsid w:val="00D7352F"/>
    <w:rsid w:val="00D76550"/>
    <w:rsid w:val="00D77902"/>
    <w:rsid w:val="00D81DB2"/>
    <w:rsid w:val="00D81E3A"/>
    <w:rsid w:val="00D82D00"/>
    <w:rsid w:val="00D83F95"/>
    <w:rsid w:val="00D9005B"/>
    <w:rsid w:val="00D913D4"/>
    <w:rsid w:val="00D92E78"/>
    <w:rsid w:val="00D939A9"/>
    <w:rsid w:val="00D96A41"/>
    <w:rsid w:val="00D978C1"/>
    <w:rsid w:val="00DA345B"/>
    <w:rsid w:val="00DA5054"/>
    <w:rsid w:val="00DA533F"/>
    <w:rsid w:val="00DA745E"/>
    <w:rsid w:val="00DA76B4"/>
    <w:rsid w:val="00DB0F02"/>
    <w:rsid w:val="00DB2B08"/>
    <w:rsid w:val="00DB2F9A"/>
    <w:rsid w:val="00DB3E9F"/>
    <w:rsid w:val="00DB4B9E"/>
    <w:rsid w:val="00DC01DB"/>
    <w:rsid w:val="00DC02E4"/>
    <w:rsid w:val="00DC0E77"/>
    <w:rsid w:val="00DC253D"/>
    <w:rsid w:val="00DC330A"/>
    <w:rsid w:val="00DC3C00"/>
    <w:rsid w:val="00DC5B55"/>
    <w:rsid w:val="00DC628F"/>
    <w:rsid w:val="00DD3437"/>
    <w:rsid w:val="00DD6CDF"/>
    <w:rsid w:val="00DD6E26"/>
    <w:rsid w:val="00DE13F9"/>
    <w:rsid w:val="00DE1664"/>
    <w:rsid w:val="00DE180E"/>
    <w:rsid w:val="00DE65F0"/>
    <w:rsid w:val="00DF1B43"/>
    <w:rsid w:val="00DF352B"/>
    <w:rsid w:val="00DF37B2"/>
    <w:rsid w:val="00DF39F5"/>
    <w:rsid w:val="00DF3BEC"/>
    <w:rsid w:val="00DF5CC1"/>
    <w:rsid w:val="00DF6925"/>
    <w:rsid w:val="00DF77B2"/>
    <w:rsid w:val="00DF7D71"/>
    <w:rsid w:val="00E02EBE"/>
    <w:rsid w:val="00E0382A"/>
    <w:rsid w:val="00E079D0"/>
    <w:rsid w:val="00E07A3A"/>
    <w:rsid w:val="00E126BF"/>
    <w:rsid w:val="00E2052A"/>
    <w:rsid w:val="00E21927"/>
    <w:rsid w:val="00E23ADA"/>
    <w:rsid w:val="00E24C4F"/>
    <w:rsid w:val="00E24FFC"/>
    <w:rsid w:val="00E25D29"/>
    <w:rsid w:val="00E25FB0"/>
    <w:rsid w:val="00E33534"/>
    <w:rsid w:val="00E3685B"/>
    <w:rsid w:val="00E36C1D"/>
    <w:rsid w:val="00E417AD"/>
    <w:rsid w:val="00E4197B"/>
    <w:rsid w:val="00E41BD1"/>
    <w:rsid w:val="00E443CE"/>
    <w:rsid w:val="00E4454B"/>
    <w:rsid w:val="00E46602"/>
    <w:rsid w:val="00E4675C"/>
    <w:rsid w:val="00E50206"/>
    <w:rsid w:val="00E52B86"/>
    <w:rsid w:val="00E5308D"/>
    <w:rsid w:val="00E540C8"/>
    <w:rsid w:val="00E546F6"/>
    <w:rsid w:val="00E54FBA"/>
    <w:rsid w:val="00E5673B"/>
    <w:rsid w:val="00E569C9"/>
    <w:rsid w:val="00E60458"/>
    <w:rsid w:val="00E61B3B"/>
    <w:rsid w:val="00E63753"/>
    <w:rsid w:val="00E64C85"/>
    <w:rsid w:val="00E65C7B"/>
    <w:rsid w:val="00E67134"/>
    <w:rsid w:val="00E7001D"/>
    <w:rsid w:val="00E71E1D"/>
    <w:rsid w:val="00E72265"/>
    <w:rsid w:val="00E73D7E"/>
    <w:rsid w:val="00E7528E"/>
    <w:rsid w:val="00E75C1F"/>
    <w:rsid w:val="00E7631D"/>
    <w:rsid w:val="00E77577"/>
    <w:rsid w:val="00E8022D"/>
    <w:rsid w:val="00E8550E"/>
    <w:rsid w:val="00E86F74"/>
    <w:rsid w:val="00E9035B"/>
    <w:rsid w:val="00E908C6"/>
    <w:rsid w:val="00E915E7"/>
    <w:rsid w:val="00E92B17"/>
    <w:rsid w:val="00E93189"/>
    <w:rsid w:val="00E94AB8"/>
    <w:rsid w:val="00E961A7"/>
    <w:rsid w:val="00E96334"/>
    <w:rsid w:val="00E97CC0"/>
    <w:rsid w:val="00EA343A"/>
    <w:rsid w:val="00EA4D11"/>
    <w:rsid w:val="00EB2DCE"/>
    <w:rsid w:val="00EB3E34"/>
    <w:rsid w:val="00EB5363"/>
    <w:rsid w:val="00EB5F58"/>
    <w:rsid w:val="00EB79EA"/>
    <w:rsid w:val="00EC3FD2"/>
    <w:rsid w:val="00EC5C9C"/>
    <w:rsid w:val="00ED097F"/>
    <w:rsid w:val="00ED0C3D"/>
    <w:rsid w:val="00ED3312"/>
    <w:rsid w:val="00ED4090"/>
    <w:rsid w:val="00ED4650"/>
    <w:rsid w:val="00ED4A31"/>
    <w:rsid w:val="00ED5F62"/>
    <w:rsid w:val="00EE0595"/>
    <w:rsid w:val="00EE1369"/>
    <w:rsid w:val="00EE1870"/>
    <w:rsid w:val="00EE20A5"/>
    <w:rsid w:val="00EE3546"/>
    <w:rsid w:val="00EE4353"/>
    <w:rsid w:val="00EE4910"/>
    <w:rsid w:val="00EE4F77"/>
    <w:rsid w:val="00EE5BA7"/>
    <w:rsid w:val="00EE7A0B"/>
    <w:rsid w:val="00EE7F81"/>
    <w:rsid w:val="00EF09A8"/>
    <w:rsid w:val="00EF0A00"/>
    <w:rsid w:val="00EF0E16"/>
    <w:rsid w:val="00EF2531"/>
    <w:rsid w:val="00EF5533"/>
    <w:rsid w:val="00EF5DCA"/>
    <w:rsid w:val="00EF64D6"/>
    <w:rsid w:val="00EF7733"/>
    <w:rsid w:val="00F01F84"/>
    <w:rsid w:val="00F0293A"/>
    <w:rsid w:val="00F044B9"/>
    <w:rsid w:val="00F0750F"/>
    <w:rsid w:val="00F10517"/>
    <w:rsid w:val="00F143EC"/>
    <w:rsid w:val="00F20868"/>
    <w:rsid w:val="00F219AE"/>
    <w:rsid w:val="00F21C03"/>
    <w:rsid w:val="00F258B4"/>
    <w:rsid w:val="00F31BAE"/>
    <w:rsid w:val="00F31C35"/>
    <w:rsid w:val="00F32D94"/>
    <w:rsid w:val="00F344F4"/>
    <w:rsid w:val="00F35D32"/>
    <w:rsid w:val="00F36584"/>
    <w:rsid w:val="00F40C30"/>
    <w:rsid w:val="00F44279"/>
    <w:rsid w:val="00F51925"/>
    <w:rsid w:val="00F521EA"/>
    <w:rsid w:val="00F52214"/>
    <w:rsid w:val="00F52E10"/>
    <w:rsid w:val="00F53D6E"/>
    <w:rsid w:val="00F5590B"/>
    <w:rsid w:val="00F6039B"/>
    <w:rsid w:val="00F61095"/>
    <w:rsid w:val="00F63647"/>
    <w:rsid w:val="00F648FC"/>
    <w:rsid w:val="00F64D02"/>
    <w:rsid w:val="00F66220"/>
    <w:rsid w:val="00F70400"/>
    <w:rsid w:val="00F70932"/>
    <w:rsid w:val="00F7173C"/>
    <w:rsid w:val="00F73C0B"/>
    <w:rsid w:val="00F74B72"/>
    <w:rsid w:val="00F756C2"/>
    <w:rsid w:val="00F804F0"/>
    <w:rsid w:val="00F80860"/>
    <w:rsid w:val="00F81466"/>
    <w:rsid w:val="00F8435B"/>
    <w:rsid w:val="00F84A6E"/>
    <w:rsid w:val="00F87798"/>
    <w:rsid w:val="00F91C01"/>
    <w:rsid w:val="00F94CC3"/>
    <w:rsid w:val="00F94DAD"/>
    <w:rsid w:val="00F95066"/>
    <w:rsid w:val="00F969C0"/>
    <w:rsid w:val="00F96FD3"/>
    <w:rsid w:val="00F979CF"/>
    <w:rsid w:val="00FA07F8"/>
    <w:rsid w:val="00FA2A5A"/>
    <w:rsid w:val="00FA463F"/>
    <w:rsid w:val="00FA5E0C"/>
    <w:rsid w:val="00FA6944"/>
    <w:rsid w:val="00FB0818"/>
    <w:rsid w:val="00FB281D"/>
    <w:rsid w:val="00FB3DA4"/>
    <w:rsid w:val="00FB6AD8"/>
    <w:rsid w:val="00FB6DEB"/>
    <w:rsid w:val="00FB7750"/>
    <w:rsid w:val="00FB7A25"/>
    <w:rsid w:val="00FC2275"/>
    <w:rsid w:val="00FC4775"/>
    <w:rsid w:val="00FC4E71"/>
    <w:rsid w:val="00FD0727"/>
    <w:rsid w:val="00FD07B9"/>
    <w:rsid w:val="00FD168D"/>
    <w:rsid w:val="00FD44B0"/>
    <w:rsid w:val="00FD60FA"/>
    <w:rsid w:val="00FD6FA3"/>
    <w:rsid w:val="00FE0367"/>
    <w:rsid w:val="00FE03A6"/>
    <w:rsid w:val="00FE0EE8"/>
    <w:rsid w:val="00FE1D58"/>
    <w:rsid w:val="00FE30E4"/>
    <w:rsid w:val="00FE53B8"/>
    <w:rsid w:val="00FF0C8E"/>
    <w:rsid w:val="00FF1CEC"/>
    <w:rsid w:val="00FF252E"/>
    <w:rsid w:val="00FF3C41"/>
    <w:rsid w:val="00FF3DBA"/>
    <w:rsid w:val="00FF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4F806F"/>
  <w15:docId w15:val="{684A55CF-0E4D-480D-B356-430F340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F258B4"/>
    <w:pPr>
      <w:keepNext/>
      <w:tabs>
        <w:tab w:val="num" w:pos="1080"/>
      </w:tabs>
      <w:spacing w:before="360" w:after="360"/>
      <w:ind w:left="1080" w:hanging="360"/>
      <w:jc w:val="center"/>
      <w:outlineLvl w:val="0"/>
    </w:pPr>
    <w:rPr>
      <w:sz w:val="28"/>
      <w:szCs w:val="28"/>
    </w:rPr>
  </w:style>
  <w:style w:type="paragraph" w:styleId="Heading2">
    <w:name w:val="heading 2"/>
    <w:aliases w:val="Title Header2,H2"/>
    <w:basedOn w:val="Normal"/>
    <w:next w:val="Normal"/>
    <w:link w:val="Heading2Char"/>
    <w:uiPriority w:val="99"/>
    <w:qFormat/>
    <w:rsid w:val="00F258B4"/>
    <w:pPr>
      <w:tabs>
        <w:tab w:val="num" w:pos="1080"/>
      </w:tabs>
      <w:ind w:left="1080" w:hanging="36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58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1325A1"/>
    <w:pPr>
      <w:keepNext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25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A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58B4"/>
    <w:rPr>
      <w:rFonts w:ascii="Times New Roman" w:eastAsia="Times New Roman" w:hAnsi="Times New Roman" w:cs="Times New Roman"/>
      <w:sz w:val="28"/>
      <w:szCs w:val="28"/>
      <w:lang w:eastAsia="lt-LT"/>
    </w:rPr>
  </w:style>
  <w:style w:type="character" w:customStyle="1" w:styleId="Heading2Char">
    <w:name w:val="Heading 2 Char"/>
    <w:aliases w:val="Title Header2 Char,H2 Char"/>
    <w:basedOn w:val="DefaultParagraphFont"/>
    <w:link w:val="Heading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58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lt-LT"/>
    </w:rPr>
  </w:style>
  <w:style w:type="paragraph" w:customStyle="1" w:styleId="CharChar9DiagramaDiagramaCharChar">
    <w:name w:val="Char Char9 Diagrama Diagrama Char Char"/>
    <w:basedOn w:val="Normal"/>
    <w:uiPriority w:val="99"/>
    <w:rsid w:val="00F258B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F258B4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semiHidden/>
    <w:rsid w:val="00F258B4"/>
  </w:style>
  <w:style w:type="paragraph" w:customStyle="1" w:styleId="Point1">
    <w:name w:val="Point 1"/>
    <w:basedOn w:val="Normal"/>
    <w:uiPriority w:val="99"/>
    <w:rsid w:val="00F258B4"/>
    <w:pPr>
      <w:spacing w:before="120" w:after="120"/>
      <w:ind w:left="1418" w:hanging="567"/>
      <w:jc w:val="both"/>
    </w:pPr>
    <w:rPr>
      <w:lang w:val="en-GB"/>
    </w:rPr>
  </w:style>
  <w:style w:type="paragraph" w:styleId="Header">
    <w:name w:val="header"/>
    <w:aliases w:val="Viršutinis kolontitulas Diagrama1,Viršutinis kolontitulas Diagrama Diagrama1,Char Diagrama Diagrama1,Viršutinis kolontitulas Diagrama Diagrama Diagrama,Char Diagrama Diagrama Diagrama,Char Diagrama1,Char Diagrama"/>
    <w:basedOn w:val="Normal"/>
    <w:link w:val="HeaderChar"/>
    <w:uiPriority w:val="99"/>
    <w:rsid w:val="00F258B4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Viršutinis kolontitulas Diagrama1 Char,Viršutinis kolontitulas Diagrama Diagrama1 Char,Char Diagrama Diagrama1 Char,Viršutinis kolontitulas Diagrama Diagrama Diagrama Char,Char Diagrama Diagrama Diagrama Char,Char Diagrama1 Char"/>
    <w:basedOn w:val="DefaultParagraphFont"/>
    <w:link w:val="Header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3">
    <w:name w:val="Body Text 3"/>
    <w:basedOn w:val="Normal"/>
    <w:link w:val="BodyText3Char"/>
    <w:uiPriority w:val="99"/>
    <w:rsid w:val="00F258B4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">
    <w:name w:val="Body Text Indent"/>
    <w:basedOn w:val="Normal"/>
    <w:link w:val="BodyTextIndentChar"/>
    <w:uiPriority w:val="99"/>
    <w:rsid w:val="00F258B4"/>
    <w:pPr>
      <w:spacing w:after="120" w:line="480" w:lineRule="auto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F258B4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F258B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F258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agrindinistekstas1">
    <w:name w:val="Pagrindinis tekstas1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/>
    </w:rPr>
  </w:style>
  <w:style w:type="paragraph" w:customStyle="1" w:styleId="CentrBoldm">
    <w:name w:val="CentrBoldm"/>
    <w:basedOn w:val="Normal"/>
    <w:rsid w:val="00F258B4"/>
    <w:pPr>
      <w:autoSpaceDE w:val="0"/>
      <w:autoSpaceDN w:val="0"/>
      <w:adjustRightInd w:val="0"/>
      <w:jc w:val="center"/>
    </w:pPr>
    <w:rPr>
      <w:rFonts w:ascii="TimesLT" w:hAnsi="TimesLT" w:cs="TimesLT"/>
      <w:b/>
      <w:bCs/>
      <w:sz w:val="20"/>
      <w:szCs w:val="20"/>
      <w:lang w:val="en-US" w:eastAsia="en-US"/>
    </w:rPr>
  </w:style>
  <w:style w:type="paragraph" w:customStyle="1" w:styleId="bodytext">
    <w:name w:val="bodytext"/>
    <w:basedOn w:val="Normal"/>
    <w:rsid w:val="00F258B4"/>
    <w:pPr>
      <w:spacing w:before="100" w:beforeAutospacing="1" w:after="100" w:afterAutospacing="1"/>
    </w:pPr>
  </w:style>
  <w:style w:type="paragraph" w:customStyle="1" w:styleId="Sraopastraipa1">
    <w:name w:val="Sąrašo pastraipa1"/>
    <w:basedOn w:val="Normal"/>
    <w:uiPriority w:val="99"/>
    <w:qFormat/>
    <w:rsid w:val="00F258B4"/>
    <w:pPr>
      <w:ind w:left="720"/>
      <w:contextualSpacing/>
    </w:pPr>
    <w:rPr>
      <w:rFonts w:ascii="TimesLT" w:hAnsi="TimesLT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F258B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unhideWhenUsed/>
    <w:rsid w:val="00F258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258B4"/>
    <w:rPr>
      <w:rFonts w:ascii="Tahoma" w:eastAsia="Times New Roman" w:hAnsi="Tahoma" w:cs="Tahoma"/>
      <w:sz w:val="16"/>
      <w:szCs w:val="16"/>
      <w:lang w:eastAsia="lt-LT"/>
    </w:rPr>
  </w:style>
  <w:style w:type="paragraph" w:styleId="ListParagraph">
    <w:name w:val="List Paragraph"/>
    <w:aliases w:val="Bullet EY,List Paragraph2,List Paragraph Red,ERP-List Paragraph,List Paragraph11,Numbering,Paragraph,Table of contents numbered,List Paragraph21,Buletai,lp1,Bullet 1,Use Case List Paragraph,List Paragraph111,VARNELES"/>
    <w:basedOn w:val="Normal"/>
    <w:link w:val="ListParagraphChar"/>
    <w:qFormat/>
    <w:rsid w:val="00F258B4"/>
    <w:pPr>
      <w:ind w:left="720"/>
      <w:contextualSpacing/>
    </w:pPr>
  </w:style>
  <w:style w:type="paragraph" w:customStyle="1" w:styleId="Pagrindinistekstas2">
    <w:name w:val="Pagrindinis tekstas2"/>
    <w:link w:val="Pagrindinistekstas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/>
    </w:rPr>
  </w:style>
  <w:style w:type="paragraph" w:customStyle="1" w:styleId="Betarp1">
    <w:name w:val="Be tarpų1"/>
    <w:qFormat/>
    <w:rsid w:val="00F2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unhideWhenUsed/>
    <w:rsid w:val="00F258B4"/>
    <w:pPr>
      <w:spacing w:after="120" w:line="480" w:lineRule="auto"/>
    </w:pPr>
  </w:style>
  <w:style w:type="character" w:customStyle="1" w:styleId="Pagrindinistekstas2Diagrama1">
    <w:name w:val="Pagrindinis tekstas 2 Diagrama1"/>
    <w:basedOn w:val="DefaultParagraphFont"/>
    <w:uiPriority w:val="99"/>
    <w:semiHidden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0">
    <w:name w:val="Body Text"/>
    <w:basedOn w:val="Normal"/>
    <w:link w:val="BodyTextChar"/>
    <w:uiPriority w:val="99"/>
    <w:unhideWhenUsed/>
    <w:rsid w:val="00F258B4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ra">
    <w:name w:val="para"/>
    <w:rsid w:val="00F258B4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F258B4"/>
    <w:pPr>
      <w:jc w:val="center"/>
    </w:pPr>
    <w:rPr>
      <w:b/>
      <w:sz w:val="28"/>
      <w:szCs w:val="20"/>
      <w:lang w:eastAsia="en-US"/>
    </w:rPr>
  </w:style>
  <w:style w:type="paragraph" w:styleId="FootnoteText">
    <w:name w:val="footnote text"/>
    <w:basedOn w:val="Normal"/>
    <w:link w:val="FootnoteTextChar"/>
    <w:rsid w:val="00F258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58B4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styleId="FootnoteReference">
    <w:name w:val="footnote reference"/>
    <w:rsid w:val="00F258B4"/>
    <w:rPr>
      <w:vertAlign w:val="superscript"/>
    </w:rPr>
  </w:style>
  <w:style w:type="paragraph" w:styleId="HTMLPreformatted">
    <w:name w:val="HTML Preformatted"/>
    <w:aliases w:val="Char Char Char Char"/>
    <w:basedOn w:val="Normal"/>
    <w:link w:val="HTMLPreformattedChar"/>
    <w:unhideWhenUsed/>
    <w:rsid w:val="00F2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aliases w:val="Char Char Char Char Char"/>
    <w:basedOn w:val="DefaultParagraphFont"/>
    <w:link w:val="HTMLPreformatted"/>
    <w:rsid w:val="00F258B4"/>
    <w:rPr>
      <w:rFonts w:ascii="Courier New" w:eastAsia="Times New Roman" w:hAnsi="Courier New" w:cs="Courier New"/>
      <w:sz w:val="20"/>
      <w:szCs w:val="20"/>
      <w:lang w:eastAsia="lt-LT"/>
    </w:rPr>
  </w:style>
  <w:style w:type="paragraph" w:customStyle="1" w:styleId="Pagrindinistekstas3">
    <w:name w:val="Pagrindinis tekstas3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tvirtinta">
    <w:name w:val="Patvirtinta"/>
    <w:uiPriority w:val="99"/>
    <w:rsid w:val="00F258B4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MAZAS">
    <w:name w:val="MAZAS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BodyText1">
    <w:name w:val="Body Text1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unktai">
    <w:name w:val="Punktai"/>
    <w:basedOn w:val="Normal"/>
    <w:rsid w:val="00F258B4"/>
    <w:pPr>
      <w:tabs>
        <w:tab w:val="num" w:pos="927"/>
      </w:tabs>
      <w:spacing w:line="360" w:lineRule="auto"/>
      <w:ind w:firstLine="567"/>
      <w:jc w:val="both"/>
    </w:pPr>
    <w:rPr>
      <w:szCs w:val="20"/>
      <w:lang w:eastAsia="en-US"/>
    </w:rPr>
  </w:style>
  <w:style w:type="paragraph" w:customStyle="1" w:styleId="lentnr3">
    <w:name w:val="lent_nr3"/>
    <w:basedOn w:val="Normal"/>
    <w:uiPriority w:val="99"/>
    <w:rsid w:val="00F258B4"/>
    <w:pPr>
      <w:numPr>
        <w:numId w:val="1"/>
      </w:numPr>
      <w:tabs>
        <w:tab w:val="clear" w:pos="927"/>
        <w:tab w:val="num" w:pos="3600"/>
      </w:tabs>
      <w:ind w:left="3600" w:hanging="720"/>
    </w:pPr>
    <w:rPr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F258B4"/>
    <w:pPr>
      <w:suppressAutoHyphens/>
      <w:spacing w:before="280" w:after="280"/>
    </w:pPr>
    <w:rPr>
      <w:lang w:val="en-US" w:eastAsia="zh-CN"/>
    </w:rPr>
  </w:style>
  <w:style w:type="paragraph" w:customStyle="1" w:styleId="HTMLBody">
    <w:name w:val="HTML Body"/>
    <w:rsid w:val="00F258B4"/>
    <w:pPr>
      <w:suppressAutoHyphens/>
      <w:spacing w:after="0" w:line="240" w:lineRule="auto"/>
    </w:pPr>
    <w:rPr>
      <w:rFonts w:ascii="Courier New" w:eastAsia="Batang" w:hAnsi="Courier New" w:cs="Courier New"/>
      <w:sz w:val="20"/>
      <w:szCs w:val="20"/>
      <w:lang w:val="en-AU" w:eastAsia="ar-SA"/>
    </w:rPr>
  </w:style>
  <w:style w:type="paragraph" w:customStyle="1" w:styleId="Sraopastraipa2">
    <w:name w:val="Sąrašo pastraipa2"/>
    <w:basedOn w:val="Normal"/>
    <w:rsid w:val="00F258B4"/>
    <w:pPr>
      <w:ind w:left="720"/>
      <w:contextualSpacing/>
    </w:pPr>
    <w:rPr>
      <w:rFonts w:eastAsia="Calibri"/>
    </w:rPr>
  </w:style>
  <w:style w:type="character" w:customStyle="1" w:styleId="add-data-value1">
    <w:name w:val="add-data-value1"/>
    <w:rsid w:val="00F258B4"/>
    <w:rPr>
      <w:rFonts w:ascii="Arial" w:hAnsi="Arial" w:cs="Arial" w:hint="default"/>
      <w:b w:val="0"/>
      <w:bCs w:val="0"/>
      <w:color w:val="666666"/>
      <w:sz w:val="11"/>
      <w:szCs w:val="11"/>
    </w:rPr>
  </w:style>
  <w:style w:type="table" w:styleId="TableGrid">
    <w:name w:val="Table Grid"/>
    <w:basedOn w:val="TableNormal"/>
    <w:uiPriority w:val="39"/>
    <w:rsid w:val="00F25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258B4"/>
  </w:style>
  <w:style w:type="character" w:customStyle="1" w:styleId="details">
    <w:name w:val="details"/>
    <w:basedOn w:val="DefaultParagraphFont"/>
    <w:rsid w:val="00F258B4"/>
  </w:style>
  <w:style w:type="character" w:customStyle="1" w:styleId="apple-style-span">
    <w:name w:val="apple-style-span"/>
    <w:basedOn w:val="DefaultParagraphFont"/>
    <w:uiPriority w:val="99"/>
    <w:rsid w:val="00113015"/>
  </w:style>
  <w:style w:type="character" w:styleId="CommentReference">
    <w:name w:val="annotation reference"/>
    <w:basedOn w:val="DefaultParagraphFont"/>
    <w:unhideWhenUsed/>
    <w:rsid w:val="007944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4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46E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4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46E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uiPriority w:val="99"/>
    <w:rsid w:val="001325A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25A1"/>
    <w:rPr>
      <w:rFonts w:ascii="Cambria" w:eastAsia="Times New Roman" w:hAnsi="Cambria" w:cs="Times New Roman"/>
      <w:color w:val="243F60"/>
      <w:sz w:val="24"/>
      <w:szCs w:val="24"/>
      <w:lang w:eastAsia="lt-LT"/>
    </w:rPr>
  </w:style>
  <w:style w:type="paragraph" w:customStyle="1" w:styleId="NoSpacing1">
    <w:name w:val="No Spacing1"/>
    <w:uiPriority w:val="99"/>
    <w:qFormat/>
    <w:rsid w:val="001325A1"/>
    <w:pPr>
      <w:widowControl w:val="0"/>
      <w:suppressAutoHyphens/>
    </w:pPr>
    <w:rPr>
      <w:rFonts w:ascii="Calibri" w:eastAsia="Times New Roman" w:hAnsi="Calibri" w:cs="Calibri"/>
      <w:kern w:val="1"/>
      <w:lang w:eastAsia="ar-SA"/>
    </w:rPr>
  </w:style>
  <w:style w:type="character" w:customStyle="1" w:styleId="WW8Num1z0">
    <w:name w:val="WW8Num1z0"/>
    <w:uiPriority w:val="99"/>
    <w:rsid w:val="001325A1"/>
    <w:rPr>
      <w:rFonts w:ascii="Times New Roman" w:eastAsia="Times New Roman" w:hAnsi="Times New Roman" w:cs="Times New Roman"/>
    </w:rPr>
  </w:style>
  <w:style w:type="character" w:customStyle="1" w:styleId="WW8Num1z1">
    <w:name w:val="WW8Num1z1"/>
    <w:uiPriority w:val="99"/>
    <w:rsid w:val="001325A1"/>
    <w:rPr>
      <w:rFonts w:ascii="Courier New" w:hAnsi="Courier New" w:cs="Courier New"/>
    </w:rPr>
  </w:style>
  <w:style w:type="character" w:customStyle="1" w:styleId="WW8Num1z2">
    <w:name w:val="WW8Num1z2"/>
    <w:uiPriority w:val="99"/>
    <w:rsid w:val="001325A1"/>
    <w:rPr>
      <w:rFonts w:ascii="Wingdings" w:hAnsi="Wingdings"/>
    </w:rPr>
  </w:style>
  <w:style w:type="character" w:customStyle="1" w:styleId="WW8Num1z3">
    <w:name w:val="WW8Num1z3"/>
    <w:uiPriority w:val="99"/>
    <w:rsid w:val="001325A1"/>
    <w:rPr>
      <w:rFonts w:ascii="Symbol" w:hAnsi="Symbol"/>
    </w:rPr>
  </w:style>
  <w:style w:type="character" w:customStyle="1" w:styleId="WW8Num2z0">
    <w:name w:val="WW8Num2z0"/>
    <w:uiPriority w:val="99"/>
    <w:rsid w:val="001325A1"/>
    <w:rPr>
      <w:rFonts w:ascii="Times New Roman" w:eastAsia="Times New Roman" w:hAnsi="Times New Roman" w:cs="Times New Roman"/>
    </w:rPr>
  </w:style>
  <w:style w:type="character" w:customStyle="1" w:styleId="WW8Num2z1">
    <w:name w:val="WW8Num2z1"/>
    <w:uiPriority w:val="99"/>
    <w:rsid w:val="001325A1"/>
    <w:rPr>
      <w:rFonts w:ascii="Courier New" w:hAnsi="Courier New" w:cs="Courier New"/>
    </w:rPr>
  </w:style>
  <w:style w:type="character" w:customStyle="1" w:styleId="WW8Num2z2">
    <w:name w:val="WW8Num2z2"/>
    <w:uiPriority w:val="99"/>
    <w:rsid w:val="001325A1"/>
    <w:rPr>
      <w:rFonts w:ascii="Wingdings" w:hAnsi="Wingdings"/>
    </w:rPr>
  </w:style>
  <w:style w:type="character" w:customStyle="1" w:styleId="WW8Num2z3">
    <w:name w:val="WW8Num2z3"/>
    <w:uiPriority w:val="99"/>
    <w:rsid w:val="001325A1"/>
    <w:rPr>
      <w:rFonts w:ascii="Symbol" w:hAnsi="Symbol"/>
    </w:rPr>
  </w:style>
  <w:style w:type="paragraph" w:customStyle="1" w:styleId="Heading">
    <w:name w:val="Heading"/>
    <w:basedOn w:val="Normal"/>
    <w:next w:val="BodyText0"/>
    <w:rsid w:val="001325A1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List">
    <w:name w:val="List"/>
    <w:basedOn w:val="BodyText0"/>
    <w:uiPriority w:val="99"/>
    <w:rsid w:val="001325A1"/>
    <w:pPr>
      <w:suppressAutoHyphens/>
    </w:pPr>
    <w:rPr>
      <w:rFonts w:cs="Mangal"/>
      <w:lang w:eastAsia="ar-SA"/>
    </w:rPr>
  </w:style>
  <w:style w:type="paragraph" w:customStyle="1" w:styleId="Index">
    <w:name w:val="Index"/>
    <w:basedOn w:val="Normal"/>
    <w:uiPriority w:val="99"/>
    <w:rsid w:val="001325A1"/>
    <w:pPr>
      <w:suppressLineNumbers/>
      <w:suppressAutoHyphens/>
    </w:pPr>
    <w:rPr>
      <w:rFonts w:cs="Mangal"/>
      <w:lang w:eastAsia="ar-SA"/>
    </w:rPr>
  </w:style>
  <w:style w:type="paragraph" w:customStyle="1" w:styleId="CharChar7DiagramaDiagrama">
    <w:name w:val="Char Char7 Diagrama Diagrama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1325A1"/>
    <w:pPr>
      <w:suppressAutoHyphens/>
      <w:spacing w:line="100" w:lineRule="atLeast"/>
    </w:pPr>
    <w:rPr>
      <w:kern w:val="1"/>
      <w:lang w:eastAsia="ar-SA"/>
    </w:rPr>
  </w:style>
  <w:style w:type="character" w:customStyle="1" w:styleId="hps">
    <w:name w:val="hps"/>
    <w:uiPriority w:val="99"/>
    <w:rsid w:val="001325A1"/>
  </w:style>
  <w:style w:type="character" w:customStyle="1" w:styleId="KomentarotemaDiagrama1">
    <w:name w:val="Komentaro tema Diagrama1"/>
    <w:basedOn w:val="CommentTextChar"/>
    <w:uiPriority w:val="99"/>
    <w:semiHidden/>
    <w:rsid w:val="001325A1"/>
    <w:rPr>
      <w:rFonts w:ascii="Times New Roman" w:eastAsia="Times New Roman" w:hAnsi="Times New Roman" w:cs="Times New Roman"/>
      <w:b/>
      <w:bCs/>
      <w:sz w:val="20"/>
      <w:szCs w:val="20"/>
      <w:lang w:val="en-US" w:eastAsia="lt-LT"/>
    </w:rPr>
  </w:style>
  <w:style w:type="paragraph" w:customStyle="1" w:styleId="CharCharCharCharCharChar">
    <w:name w:val="Char Char Char Char Char Char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rsid w:val="001325A1"/>
    <w:rPr>
      <w:rFonts w:ascii="Tahoma" w:eastAsia="Times New Roman" w:hAnsi="Tahoma" w:cs="Tahoma"/>
      <w:sz w:val="20"/>
      <w:szCs w:val="20"/>
      <w:shd w:val="clear" w:color="auto" w:fill="000080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325A1"/>
    <w:pPr>
      <w:shd w:val="clear" w:color="auto" w:fill="000080"/>
    </w:pPr>
    <w:rPr>
      <w:rFonts w:ascii="Tahoma" w:hAnsi="Tahoma" w:cs="Tahoma"/>
      <w:sz w:val="20"/>
      <w:szCs w:val="20"/>
      <w:lang w:eastAsia="zh-CN"/>
    </w:rPr>
  </w:style>
  <w:style w:type="character" w:customStyle="1" w:styleId="DokumentostruktraDiagrama1">
    <w:name w:val="Dokumento struktūra Diagrama1"/>
    <w:basedOn w:val="DefaultParagraphFont"/>
    <w:uiPriority w:val="99"/>
    <w:semiHidden/>
    <w:rsid w:val="001325A1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font0">
    <w:name w:val="font0"/>
    <w:basedOn w:val="Normal"/>
    <w:uiPriority w:val="99"/>
    <w:rsid w:val="001325A1"/>
    <w:pPr>
      <w:spacing w:before="100" w:beforeAutospacing="1" w:after="100" w:afterAutospacing="1"/>
    </w:pPr>
    <w:rPr>
      <w:rFonts w:ascii="Arial" w:hAnsi="Arial" w:cs="Arial"/>
      <w:sz w:val="20"/>
      <w:szCs w:val="20"/>
      <w:lang w:val="en-GB"/>
    </w:rPr>
  </w:style>
  <w:style w:type="paragraph" w:customStyle="1" w:styleId="xl24">
    <w:name w:val="xl24"/>
    <w:basedOn w:val="Normal"/>
    <w:uiPriority w:val="99"/>
    <w:rsid w:val="001325A1"/>
    <w:pPr>
      <w:spacing w:before="100" w:beforeAutospacing="1" w:after="100" w:afterAutospacing="1"/>
    </w:pPr>
    <w:rPr>
      <w:lang w:val="en-GB"/>
    </w:rPr>
  </w:style>
  <w:style w:type="paragraph" w:customStyle="1" w:styleId="lentnr2">
    <w:name w:val="lent_nr2"/>
    <w:basedOn w:val="Normal"/>
    <w:next w:val="lentnr3"/>
    <w:uiPriority w:val="99"/>
    <w:rsid w:val="001325A1"/>
    <w:pPr>
      <w:tabs>
        <w:tab w:val="num" w:pos="360"/>
      </w:tabs>
      <w:suppressAutoHyphens/>
      <w:spacing w:before="120" w:after="60"/>
    </w:pPr>
    <w:rPr>
      <w:b/>
      <w:sz w:val="22"/>
      <w:szCs w:val="20"/>
      <w:lang w:eastAsia="ar-SA"/>
    </w:rPr>
  </w:style>
  <w:style w:type="paragraph" w:customStyle="1" w:styleId="Heading40">
    <w:name w:val="Heading4"/>
    <w:basedOn w:val="Heading4"/>
    <w:uiPriority w:val="99"/>
    <w:rsid w:val="001325A1"/>
    <w:pPr>
      <w:spacing w:line="360" w:lineRule="auto"/>
    </w:pPr>
    <w:rPr>
      <w:sz w:val="24"/>
      <w:szCs w:val="24"/>
      <w:lang w:eastAsia="lt-LT"/>
    </w:rPr>
  </w:style>
  <w:style w:type="paragraph" w:customStyle="1" w:styleId="NoSpacing2">
    <w:name w:val="No Spacing2"/>
    <w:uiPriority w:val="99"/>
    <w:qFormat/>
    <w:rsid w:val="001325A1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ListParagraph1">
    <w:name w:val="List Paragraph1"/>
    <w:basedOn w:val="Normal"/>
    <w:uiPriority w:val="99"/>
    <w:qFormat/>
    <w:rsid w:val="001325A1"/>
    <w:pPr>
      <w:suppressAutoHyphens/>
      <w:spacing w:line="100" w:lineRule="atLeast"/>
    </w:pPr>
    <w:rPr>
      <w:kern w:val="2"/>
      <w:lang w:eastAsia="ar-SA"/>
    </w:rPr>
  </w:style>
  <w:style w:type="paragraph" w:customStyle="1" w:styleId="BodyText21">
    <w:name w:val="Body Text 21"/>
    <w:basedOn w:val="Normal"/>
    <w:uiPriority w:val="99"/>
    <w:rsid w:val="001325A1"/>
    <w:pPr>
      <w:widowControl w:val="0"/>
      <w:suppressAutoHyphens/>
      <w:ind w:left="720"/>
      <w:jc w:val="both"/>
    </w:pPr>
    <w:rPr>
      <w:rFonts w:eastAsia="Lucida Sans Unicode"/>
      <w:kern w:val="2"/>
      <w:lang w:val="en-US" w:eastAsia="en-US"/>
    </w:rPr>
  </w:style>
  <w:style w:type="character" w:customStyle="1" w:styleId="A3">
    <w:name w:val="A3"/>
    <w:uiPriority w:val="99"/>
    <w:rsid w:val="001325A1"/>
    <w:rPr>
      <w:rFonts w:ascii="Century Gothic" w:eastAsia="Century Gothic" w:hAnsi="Century Gothic" w:cs="Century Gothic" w:hint="default"/>
      <w:color w:val="000000"/>
      <w:sz w:val="16"/>
      <w:szCs w:val="16"/>
    </w:rPr>
  </w:style>
  <w:style w:type="character" w:styleId="Strong">
    <w:name w:val="Strong"/>
    <w:uiPriority w:val="22"/>
    <w:qFormat/>
    <w:rsid w:val="001325A1"/>
    <w:rPr>
      <w:b/>
      <w:bCs/>
    </w:rPr>
  </w:style>
  <w:style w:type="paragraph" w:styleId="NoSpacing">
    <w:name w:val="No Spacing"/>
    <w:uiPriority w:val="99"/>
    <w:qFormat/>
    <w:rsid w:val="001325A1"/>
    <w:pPr>
      <w:widowControl w:val="0"/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point10">
    <w:name w:val="point1"/>
    <w:basedOn w:val="Normal"/>
    <w:uiPriority w:val="99"/>
    <w:rsid w:val="001325A1"/>
    <w:pPr>
      <w:spacing w:before="100" w:beforeAutospacing="1" w:after="100" w:afterAutospacing="1"/>
    </w:pPr>
    <w:rPr>
      <w:lang w:val="en-GB" w:eastAsia="en-GB"/>
    </w:rPr>
  </w:style>
  <w:style w:type="paragraph" w:customStyle="1" w:styleId="CharChar8CharChar">
    <w:name w:val="Char Char8 Char Char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rastasis1">
    <w:name w:val="Įprastasis1"/>
    <w:rsid w:val="001325A1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rmal0">
    <w:name w:val="Normal~"/>
    <w:basedOn w:val="Normal"/>
    <w:rsid w:val="001325A1"/>
    <w:pPr>
      <w:widowControl w:val="0"/>
    </w:pPr>
    <w:rPr>
      <w:noProof/>
      <w:sz w:val="20"/>
      <w:szCs w:val="20"/>
      <w:lang w:val="en-AU" w:eastAsia="en-US"/>
    </w:rPr>
  </w:style>
  <w:style w:type="character" w:customStyle="1" w:styleId="notranslate">
    <w:name w:val="notranslate"/>
    <w:basedOn w:val="DefaultParagraphFont"/>
    <w:rsid w:val="001325A1"/>
  </w:style>
  <w:style w:type="character" w:customStyle="1" w:styleId="google-src-text1">
    <w:name w:val="google-src-text1"/>
    <w:rsid w:val="001325A1"/>
    <w:rPr>
      <w:vanish/>
      <w:webHidden w:val="0"/>
      <w:specVanish w:val="0"/>
    </w:rPr>
  </w:style>
  <w:style w:type="character" w:customStyle="1" w:styleId="boldtext">
    <w:name w:val="bold_text"/>
    <w:basedOn w:val="DefaultParagraphFont"/>
    <w:rsid w:val="001325A1"/>
  </w:style>
  <w:style w:type="character" w:customStyle="1" w:styleId="t1">
    <w:name w:val="t1"/>
    <w:rsid w:val="001325A1"/>
    <w:rPr>
      <w:color w:val="990000"/>
    </w:rPr>
  </w:style>
  <w:style w:type="paragraph" w:customStyle="1" w:styleId="Table">
    <w:name w:val="Table"/>
    <w:basedOn w:val="Normal"/>
    <w:link w:val="TableChar"/>
    <w:rsid w:val="001325A1"/>
    <w:rPr>
      <w:rFonts w:ascii="Calibri" w:eastAsia="Calibri" w:hAnsi="Calibri"/>
      <w:sz w:val="20"/>
      <w:szCs w:val="20"/>
    </w:rPr>
  </w:style>
  <w:style w:type="character" w:customStyle="1" w:styleId="TableChar">
    <w:name w:val="Table Char"/>
    <w:link w:val="Table"/>
    <w:locked/>
    <w:rsid w:val="001325A1"/>
    <w:rPr>
      <w:rFonts w:ascii="Calibri" w:eastAsia="Calibri" w:hAnsi="Calibri" w:cs="Times New Roman"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132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Default">
    <w:name w:val="Default"/>
    <w:rsid w:val="001325A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lt-L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325A1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325A1"/>
    <w:rPr>
      <w:rFonts w:ascii="Consolas" w:eastAsia="Calibri" w:hAnsi="Consolas" w:cs="Times New Roman"/>
      <w:sz w:val="21"/>
      <w:szCs w:val="21"/>
    </w:rPr>
  </w:style>
  <w:style w:type="character" w:styleId="Emphasis">
    <w:name w:val="Emphasis"/>
    <w:uiPriority w:val="20"/>
    <w:qFormat/>
    <w:rsid w:val="001325A1"/>
    <w:rPr>
      <w:i/>
      <w:iCs/>
    </w:rPr>
  </w:style>
  <w:style w:type="paragraph" w:customStyle="1" w:styleId="Normalgaramond">
    <w:name w:val="Normal+garamond"/>
    <w:basedOn w:val="BodyText0"/>
    <w:rsid w:val="003A778A"/>
    <w:pPr>
      <w:numPr>
        <w:ilvl w:val="1"/>
        <w:numId w:val="2"/>
      </w:numPr>
      <w:spacing w:after="0"/>
      <w:jc w:val="both"/>
    </w:pPr>
    <w:rPr>
      <w:rFonts w:ascii="Garamond" w:hAnsi="Garamond"/>
      <w:spacing w:val="20"/>
      <w:szCs w:val="20"/>
      <w:lang w:eastAsia="en-US"/>
    </w:rPr>
  </w:style>
  <w:style w:type="paragraph" w:customStyle="1" w:styleId="InsideAddressName">
    <w:name w:val="Inside Address Name"/>
    <w:basedOn w:val="Normal"/>
    <w:rsid w:val="008F7597"/>
    <w:pPr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character" w:customStyle="1" w:styleId="st1">
    <w:name w:val="st1"/>
    <w:rsid w:val="003C107E"/>
  </w:style>
  <w:style w:type="paragraph" w:customStyle="1" w:styleId="SSutPunktas">
    <w:name w:val="SSutPunktas"/>
    <w:basedOn w:val="Normal"/>
    <w:rsid w:val="0081786F"/>
    <w:pPr>
      <w:tabs>
        <w:tab w:val="num" w:pos="360"/>
      </w:tabs>
      <w:suppressAutoHyphens/>
      <w:spacing w:after="57"/>
      <w:ind w:left="340" w:hanging="340"/>
      <w:jc w:val="both"/>
      <w:outlineLvl w:val="1"/>
    </w:pPr>
    <w:rPr>
      <w:rFonts w:eastAsia="HG Mincho Light J"/>
      <w:color w:val="000000"/>
      <w:sz w:val="20"/>
      <w:lang w:eastAsia="en-US"/>
    </w:rPr>
  </w:style>
  <w:style w:type="paragraph" w:customStyle="1" w:styleId="SSutSkyrius">
    <w:name w:val="SSutSkyrius"/>
    <w:basedOn w:val="Normal"/>
    <w:next w:val="SSutPunktas"/>
    <w:rsid w:val="0081786F"/>
    <w:pPr>
      <w:keepNext/>
      <w:tabs>
        <w:tab w:val="num" w:pos="360"/>
      </w:tabs>
      <w:suppressAutoHyphens/>
      <w:spacing w:before="113" w:after="57"/>
      <w:ind w:left="340" w:hanging="340"/>
      <w:outlineLvl w:val="0"/>
    </w:pPr>
    <w:rPr>
      <w:rFonts w:eastAsia="HG Mincho Light J"/>
      <w:b/>
      <w:color w:val="000000"/>
      <w:sz w:val="20"/>
      <w:lang w:eastAsia="en-US"/>
    </w:rPr>
  </w:style>
  <w:style w:type="paragraph" w:customStyle="1" w:styleId="Body2">
    <w:name w:val="Body 2"/>
    <w:rsid w:val="00F32D9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Times New Roman" w:hAnsi="Times New Roman" w:cs="Times New Roman"/>
      <w:color w:val="000000"/>
      <w:bdr w:val="nil"/>
      <w:lang w:val="en-US"/>
    </w:rPr>
  </w:style>
  <w:style w:type="paragraph" w:customStyle="1" w:styleId="Sraopastraipa3">
    <w:name w:val="Sąrašo pastraipa3"/>
    <w:basedOn w:val="Normal"/>
    <w:uiPriority w:val="34"/>
    <w:qFormat/>
    <w:rsid w:val="00856504"/>
    <w:pPr>
      <w:ind w:left="1296" w:firstLine="360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tekstas">
    <w:name w:val="tekstas"/>
    <w:basedOn w:val="Normal"/>
    <w:uiPriority w:val="99"/>
    <w:rsid w:val="00350A95"/>
    <w:pPr>
      <w:ind w:firstLine="720"/>
      <w:jc w:val="both"/>
    </w:pPr>
    <w:rPr>
      <w:rFonts w:eastAsia="Calibri"/>
      <w:szCs w:val="20"/>
      <w:lang w:eastAsia="en-US"/>
    </w:rPr>
  </w:style>
  <w:style w:type="paragraph" w:customStyle="1" w:styleId="parasas">
    <w:name w:val="parasas"/>
    <w:basedOn w:val="Normal"/>
    <w:uiPriority w:val="99"/>
    <w:rsid w:val="00350A95"/>
    <w:pPr>
      <w:jc w:val="both"/>
    </w:pPr>
    <w:rPr>
      <w:rFonts w:eastAsia="Calibri"/>
      <w:szCs w:val="20"/>
      <w:lang w:eastAsia="en-US"/>
    </w:rPr>
  </w:style>
  <w:style w:type="paragraph" w:customStyle="1" w:styleId="Tekstas0">
    <w:name w:val="Tekstas"/>
    <w:basedOn w:val="Normal"/>
    <w:uiPriority w:val="99"/>
    <w:rsid w:val="00965B9C"/>
    <w:pPr>
      <w:ind w:firstLine="720"/>
      <w:jc w:val="both"/>
    </w:pPr>
    <w:rPr>
      <w:lang w:eastAsia="en-US"/>
    </w:rPr>
  </w:style>
  <w:style w:type="paragraph" w:customStyle="1" w:styleId="3">
    <w:name w:val="Стиль3"/>
    <w:basedOn w:val="Normal"/>
    <w:rsid w:val="00F94DAD"/>
    <w:pPr>
      <w:jc w:val="center"/>
    </w:pPr>
    <w:rPr>
      <w:szCs w:val="20"/>
      <w:lang w:val="en-GB" w:eastAsia="en-US"/>
    </w:rPr>
  </w:style>
  <w:style w:type="paragraph" w:customStyle="1" w:styleId="Lentele">
    <w:name w:val="Lentele"/>
    <w:basedOn w:val="Normal"/>
    <w:rsid w:val="00F94DAD"/>
    <w:pPr>
      <w:outlineLvl w:val="1"/>
    </w:pPr>
    <w:rPr>
      <w:lang w:eastAsia="en-US"/>
    </w:rPr>
  </w:style>
  <w:style w:type="paragraph" w:customStyle="1" w:styleId="Hyperlink1">
    <w:name w:val="Hyperlink1"/>
    <w:rsid w:val="00DA345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364A9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lt-LT"/>
    </w:rPr>
  </w:style>
  <w:style w:type="character" w:customStyle="1" w:styleId="ListParagraphChar">
    <w:name w:val="List Paragraph Char"/>
    <w:aliases w:val="Bullet EY Char,List Paragraph2 Char,List Paragraph Red Char,ERP-List Paragraph Char,List Paragraph11 Char,Numbering Char,Paragraph Char,Table of contents numbered Char,List Paragraph21 Char,Buletai Char,lp1 Char,Bullet 1 Char"/>
    <w:link w:val="ListParagraph"/>
    <w:rsid w:val="00EE1369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grindinistekstas">
    <w:name w:val="Pagrindinis tekstas_"/>
    <w:link w:val="Pagrindinistekstas2"/>
    <w:rsid w:val="000C1B90"/>
    <w:rPr>
      <w:rFonts w:ascii="TimesLT" w:eastAsia="Times New Roman" w:hAnsi="TimesLT" w:cs="TimesLT"/>
      <w:sz w:val="20"/>
      <w:szCs w:val="20"/>
      <w:lang w:val="en-US"/>
    </w:rPr>
  </w:style>
  <w:style w:type="paragraph" w:customStyle="1" w:styleId="Standard">
    <w:name w:val="Standard"/>
    <w:rsid w:val="006F0F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NoList1">
    <w:name w:val="No List1"/>
    <w:next w:val="NoList"/>
    <w:uiPriority w:val="99"/>
    <w:semiHidden/>
    <w:unhideWhenUsed/>
    <w:rsid w:val="00E64C85"/>
  </w:style>
  <w:style w:type="table" w:customStyle="1" w:styleId="TableGrid1">
    <w:name w:val="Table Grid1"/>
    <w:basedOn w:val="TableNormal"/>
    <w:next w:val="TableGrid"/>
    <w:uiPriority w:val="59"/>
    <w:rsid w:val="0044744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BDCD-B127-45C5-8A39-EE1823A9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4293</Words>
  <Characters>2448</Characters>
  <Application>Microsoft Office Word</Application>
  <DocSecurity>0</DocSecurity>
  <Lines>20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User</cp:lastModifiedBy>
  <cp:revision>7</cp:revision>
  <cp:lastPrinted>2017-03-15T07:57:00Z</cp:lastPrinted>
  <dcterms:created xsi:type="dcterms:W3CDTF">2017-10-19T14:22:00Z</dcterms:created>
  <dcterms:modified xsi:type="dcterms:W3CDTF">2017-10-24T07:52:00Z</dcterms:modified>
</cp:coreProperties>
</file>